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1399E4" w14:textId="77777777" w:rsidR="009B457B" w:rsidRDefault="009B457B" w:rsidP="009B457B">
      <w:pPr>
        <w:ind w:left="-720" w:right="-1170"/>
        <w:rPr>
          <w:b/>
        </w:rPr>
      </w:pPr>
      <w:r>
        <w:rPr>
          <w:b/>
        </w:rPr>
        <w:t>Review of Substance Abuse</w:t>
      </w:r>
    </w:p>
    <w:p w14:paraId="0C03A80F" w14:textId="77777777" w:rsidR="009B457B" w:rsidRDefault="009B457B" w:rsidP="009B457B">
      <w:pPr>
        <w:ind w:right="-1170"/>
        <w:rPr>
          <w:b/>
        </w:rPr>
      </w:pPr>
    </w:p>
    <w:p w14:paraId="0352EE0B" w14:textId="77777777" w:rsidR="009B457B" w:rsidRPr="0028578F" w:rsidRDefault="009B457B" w:rsidP="009B457B">
      <w:pPr>
        <w:pStyle w:val="ListParagraph"/>
        <w:numPr>
          <w:ilvl w:val="0"/>
          <w:numId w:val="1"/>
        </w:numPr>
        <w:ind w:left="-360" w:right="-1170"/>
        <w:rPr>
          <w:b/>
        </w:rPr>
      </w:pPr>
      <w:r w:rsidRPr="0028578F">
        <w:rPr>
          <w:b/>
        </w:rPr>
        <w:t>Drug Categories</w:t>
      </w:r>
      <w:r>
        <w:rPr>
          <w:b/>
        </w:rPr>
        <w:t xml:space="preserve">/Effects: Please identify the general drug </w:t>
      </w:r>
      <w:proofErr w:type="gramStart"/>
      <w:r>
        <w:rPr>
          <w:b/>
        </w:rPr>
        <w:t>effect  category</w:t>
      </w:r>
      <w:proofErr w:type="gramEnd"/>
      <w:r>
        <w:rPr>
          <w:b/>
        </w:rPr>
        <w:t xml:space="preserve"> associated with each drug listed below. (</w:t>
      </w:r>
      <w:proofErr w:type="gramStart"/>
      <w:r>
        <w:rPr>
          <w:b/>
        </w:rPr>
        <w:t>stimulant</w:t>
      </w:r>
      <w:proofErr w:type="gramEnd"/>
      <w:r>
        <w:rPr>
          <w:b/>
        </w:rPr>
        <w:t>, depressant, hallucinogen, narcotic or inhalant)</w:t>
      </w:r>
    </w:p>
    <w:p w14:paraId="1F82BE04" w14:textId="77777777" w:rsidR="009B457B" w:rsidRDefault="009B457B" w:rsidP="009B457B"/>
    <w:p w14:paraId="75C064C3" w14:textId="77777777" w:rsidR="009B457B" w:rsidRDefault="009B457B" w:rsidP="009B457B">
      <w:pPr>
        <w:pStyle w:val="ListParagraph"/>
        <w:numPr>
          <w:ilvl w:val="0"/>
          <w:numId w:val="2"/>
        </w:numPr>
        <w:ind w:left="0"/>
      </w:pPr>
      <w:r>
        <w:t>Cocaine: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Synthetic Marijuana: </w:t>
      </w:r>
    </w:p>
    <w:p w14:paraId="70E67E5B" w14:textId="77777777" w:rsidR="009B457B" w:rsidRDefault="009B457B" w:rsidP="009B457B">
      <w:pPr>
        <w:pStyle w:val="ListParagraph"/>
        <w:numPr>
          <w:ilvl w:val="0"/>
          <w:numId w:val="2"/>
        </w:numPr>
        <w:ind w:left="0"/>
      </w:pPr>
      <w:r>
        <w:t>Alcohol:</w:t>
      </w:r>
      <w:r>
        <w:tab/>
      </w:r>
      <w:r>
        <w:tab/>
      </w:r>
      <w:r>
        <w:tab/>
      </w:r>
      <w:r>
        <w:tab/>
      </w:r>
      <w:r>
        <w:tab/>
      </w:r>
      <w:r>
        <w:tab/>
        <w:t>7. Cough Syrup with DXM:</w:t>
      </w:r>
    </w:p>
    <w:p w14:paraId="558A4A17" w14:textId="77777777" w:rsidR="009B457B" w:rsidRDefault="009B457B" w:rsidP="009B457B">
      <w:pPr>
        <w:pStyle w:val="ListParagraph"/>
        <w:numPr>
          <w:ilvl w:val="0"/>
          <w:numId w:val="2"/>
        </w:numPr>
        <w:ind w:left="0"/>
      </w:pPr>
      <w:r>
        <w:t>Ritalin/Adderall:</w:t>
      </w:r>
      <w:r>
        <w:tab/>
      </w:r>
      <w:r>
        <w:tab/>
      </w:r>
      <w:r>
        <w:tab/>
      </w:r>
      <w:r>
        <w:tab/>
      </w:r>
      <w:r>
        <w:tab/>
        <w:t>8. Methamphetamines:</w:t>
      </w:r>
    </w:p>
    <w:p w14:paraId="354936E3" w14:textId="77777777" w:rsidR="009B457B" w:rsidRDefault="009B457B" w:rsidP="009B457B">
      <w:pPr>
        <w:pStyle w:val="ListParagraph"/>
        <w:numPr>
          <w:ilvl w:val="0"/>
          <w:numId w:val="2"/>
        </w:numPr>
        <w:ind w:left="0"/>
      </w:pPr>
      <w:proofErr w:type="spellStart"/>
      <w:r>
        <w:t>Oxycontin</w:t>
      </w:r>
      <w:proofErr w:type="spell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>9. Amphetamines:</w:t>
      </w:r>
    </w:p>
    <w:p w14:paraId="54CB76D5" w14:textId="77777777" w:rsidR="009B457B" w:rsidRDefault="009B457B" w:rsidP="009B457B">
      <w:pPr>
        <w:pStyle w:val="ListParagraph"/>
        <w:numPr>
          <w:ilvl w:val="0"/>
          <w:numId w:val="2"/>
        </w:numPr>
        <w:ind w:left="0"/>
      </w:pPr>
      <w:r>
        <w:t>Marijuana:</w:t>
      </w:r>
      <w:r>
        <w:tab/>
      </w:r>
      <w:r>
        <w:tab/>
      </w:r>
      <w:r>
        <w:tab/>
      </w:r>
      <w:r>
        <w:tab/>
      </w:r>
      <w:r>
        <w:tab/>
      </w:r>
      <w:r>
        <w:tab/>
        <w:t>10. Nicotine:</w:t>
      </w:r>
    </w:p>
    <w:p w14:paraId="1C9AB773" w14:textId="77777777" w:rsidR="009B457B" w:rsidRDefault="009B457B" w:rsidP="009B457B">
      <w:pPr>
        <w:ind w:left="-360"/>
      </w:pPr>
    </w:p>
    <w:p w14:paraId="767C8A18" w14:textId="77777777" w:rsidR="009B457B" w:rsidRPr="0028578F" w:rsidRDefault="009B457B" w:rsidP="009B457B">
      <w:pPr>
        <w:ind w:left="-360"/>
        <w:rPr>
          <w:b/>
        </w:rPr>
      </w:pPr>
      <w:r w:rsidRPr="0028578F">
        <w:rPr>
          <w:b/>
        </w:rPr>
        <w:t>For each drug category, indicate its general effect on the human body:</w:t>
      </w:r>
    </w:p>
    <w:p w14:paraId="22CABA53" w14:textId="77777777" w:rsidR="009B457B" w:rsidRDefault="009B457B" w:rsidP="009B457B">
      <w:pPr>
        <w:ind w:left="-360"/>
      </w:pPr>
    </w:p>
    <w:p w14:paraId="565AC284" w14:textId="77777777" w:rsidR="009B457B" w:rsidRDefault="009B457B" w:rsidP="009B457B">
      <w:pPr>
        <w:ind w:left="-360"/>
      </w:pPr>
      <w:r>
        <w:t>Depressants:</w:t>
      </w:r>
    </w:p>
    <w:p w14:paraId="72E51CEA" w14:textId="77777777" w:rsidR="009B457B" w:rsidRDefault="009B457B" w:rsidP="009B457B">
      <w:pPr>
        <w:ind w:left="-360"/>
      </w:pPr>
    </w:p>
    <w:p w14:paraId="5A932A7A" w14:textId="77777777" w:rsidR="009B457B" w:rsidRDefault="009B457B" w:rsidP="009B457B">
      <w:pPr>
        <w:ind w:left="-360"/>
      </w:pPr>
      <w:r>
        <w:t>Stimulants:</w:t>
      </w:r>
    </w:p>
    <w:p w14:paraId="5AD172B2" w14:textId="77777777" w:rsidR="009B457B" w:rsidRDefault="009B457B" w:rsidP="009B457B">
      <w:pPr>
        <w:ind w:left="-360"/>
      </w:pPr>
    </w:p>
    <w:p w14:paraId="3029F17A" w14:textId="77777777" w:rsidR="009B457B" w:rsidRDefault="009B457B" w:rsidP="009B457B">
      <w:pPr>
        <w:ind w:left="-360"/>
      </w:pPr>
      <w:r>
        <w:t>Hallucinogens:</w:t>
      </w:r>
    </w:p>
    <w:p w14:paraId="5421B4DA" w14:textId="77777777" w:rsidR="009B457B" w:rsidRDefault="009B457B" w:rsidP="009B457B">
      <w:pPr>
        <w:ind w:left="-360"/>
      </w:pPr>
    </w:p>
    <w:p w14:paraId="2C23FFBD" w14:textId="77777777" w:rsidR="009B457B" w:rsidRDefault="009B457B" w:rsidP="009B457B">
      <w:pPr>
        <w:ind w:left="-360"/>
      </w:pPr>
      <w:r>
        <w:t>Narcotics:</w:t>
      </w:r>
    </w:p>
    <w:p w14:paraId="7C16C8C1" w14:textId="77777777" w:rsidR="009B457B" w:rsidRDefault="009B457B" w:rsidP="009B457B">
      <w:pPr>
        <w:ind w:left="-360"/>
      </w:pPr>
    </w:p>
    <w:p w14:paraId="11207ED0" w14:textId="77777777" w:rsidR="009B457B" w:rsidRDefault="009B457B" w:rsidP="009B457B">
      <w:pPr>
        <w:ind w:left="-720"/>
        <w:rPr>
          <w:b/>
        </w:rPr>
      </w:pPr>
      <w:r>
        <w:rPr>
          <w:b/>
        </w:rPr>
        <w:t>B. Drug Information:  Each choice will be used TWICE</w:t>
      </w:r>
    </w:p>
    <w:p w14:paraId="26ADBE37" w14:textId="77777777" w:rsidR="009B457B" w:rsidRDefault="009B457B" w:rsidP="009B457B">
      <w:pPr>
        <w:ind w:left="-720"/>
        <w:rPr>
          <w:b/>
        </w:rPr>
      </w:pPr>
    </w:p>
    <w:p w14:paraId="7EDB675B" w14:textId="2FB57368" w:rsidR="00A21237" w:rsidRDefault="009B457B" w:rsidP="002A4F7B">
      <w:pPr>
        <w:ind w:left="-900" w:right="-1080"/>
        <w:rPr>
          <w:b/>
        </w:rPr>
      </w:pPr>
      <w:r>
        <w:rPr>
          <w:b/>
        </w:rPr>
        <w:t>A. Cocaine</w:t>
      </w:r>
      <w:r>
        <w:rPr>
          <w:b/>
        </w:rPr>
        <w:tab/>
      </w:r>
      <w:r>
        <w:rPr>
          <w:b/>
        </w:rPr>
        <w:tab/>
        <w:t>B. Methamphetamines</w:t>
      </w:r>
      <w:r>
        <w:rPr>
          <w:b/>
        </w:rPr>
        <w:tab/>
      </w:r>
      <w:r>
        <w:rPr>
          <w:b/>
        </w:rPr>
        <w:tab/>
        <w:t>C. Amphetamines</w:t>
      </w:r>
      <w:r>
        <w:rPr>
          <w:b/>
        </w:rPr>
        <w:tab/>
      </w:r>
      <w:r>
        <w:rPr>
          <w:b/>
        </w:rPr>
        <w:tab/>
        <w:t>D. Cough Syrup</w:t>
      </w:r>
    </w:p>
    <w:p w14:paraId="77E47EFC" w14:textId="77777777" w:rsidR="009B457B" w:rsidRDefault="009B457B" w:rsidP="009B457B">
      <w:pPr>
        <w:ind w:left="-900" w:right="-1080"/>
        <w:rPr>
          <w:b/>
        </w:rPr>
      </w:pPr>
      <w:r>
        <w:rPr>
          <w:b/>
        </w:rPr>
        <w:t xml:space="preserve">E. Prescription Painkillers </w:t>
      </w:r>
      <w:r>
        <w:rPr>
          <w:b/>
        </w:rPr>
        <w:tab/>
        <w:t>F. Synthetic Marijuana</w:t>
      </w:r>
      <w:r>
        <w:rPr>
          <w:b/>
        </w:rPr>
        <w:tab/>
        <w:t>G. Inhalants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H. Marijuana</w:t>
      </w:r>
    </w:p>
    <w:p w14:paraId="13E88901" w14:textId="77777777" w:rsidR="009B457B" w:rsidRPr="00BC4DF9" w:rsidRDefault="009B457B" w:rsidP="009B457B">
      <w:pPr>
        <w:ind w:left="-900" w:right="-1080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5ADC9DCA" w14:textId="77777777" w:rsidR="009B457B" w:rsidRDefault="009B457B" w:rsidP="009B457B">
      <w:pPr>
        <w:ind w:left="-900" w:right="-1080"/>
      </w:pPr>
      <w:r>
        <w:t>1. ______Used medically to reduce pain, nausea, vomiting, and increase appetite</w:t>
      </w:r>
    </w:p>
    <w:p w14:paraId="5C9E3196" w14:textId="77777777" w:rsidR="009B457B" w:rsidRDefault="009B457B" w:rsidP="009B457B">
      <w:pPr>
        <w:ind w:left="-900" w:right="-1080"/>
      </w:pPr>
      <w:proofErr w:type="gramStart"/>
      <w:r>
        <w:t>2._</w:t>
      </w:r>
      <w:proofErr w:type="gramEnd"/>
      <w:r>
        <w:t>_____Will cause immediate brain cell death, often abused by middle school students.</w:t>
      </w:r>
    </w:p>
    <w:p w14:paraId="3BE13437" w14:textId="77777777" w:rsidR="009B457B" w:rsidRDefault="009B457B" w:rsidP="009B457B">
      <w:pPr>
        <w:ind w:left="-900" w:right="-1080"/>
      </w:pPr>
      <w:proofErr w:type="gramStart"/>
      <w:r>
        <w:t>3._</w:t>
      </w:r>
      <w:proofErr w:type="gramEnd"/>
      <w:r>
        <w:t>_____Household products that are huffed or sniffed</w:t>
      </w:r>
    </w:p>
    <w:p w14:paraId="499CEAF6" w14:textId="246E1966" w:rsidR="009B457B" w:rsidRDefault="009B457B" w:rsidP="009B457B">
      <w:pPr>
        <w:ind w:left="-900" w:right="-1080"/>
      </w:pPr>
      <w:proofErr w:type="gramStart"/>
      <w:r>
        <w:t>4._</w:t>
      </w:r>
      <w:proofErr w:type="gramEnd"/>
      <w:r>
        <w:t>_____A dangerous designer</w:t>
      </w:r>
      <w:r w:rsidR="0041363E">
        <w:t>/synthetic</w:t>
      </w:r>
      <w:r>
        <w:t xml:space="preserve"> drug that can cause severe paranoia and psychotic episodes</w:t>
      </w:r>
    </w:p>
    <w:p w14:paraId="23EEB610" w14:textId="0D0C1AD5" w:rsidR="009B457B" w:rsidRDefault="009B457B" w:rsidP="009B457B">
      <w:pPr>
        <w:ind w:left="-900" w:right="-1080"/>
      </w:pPr>
      <w:proofErr w:type="gramStart"/>
      <w:r>
        <w:t>5._</w:t>
      </w:r>
      <w:proofErr w:type="gramEnd"/>
      <w:r>
        <w:t xml:space="preserve">_____Legal stimulant drugs, used to treat </w:t>
      </w:r>
      <w:r w:rsidR="0041363E">
        <w:t>ADHD</w:t>
      </w:r>
    </w:p>
    <w:p w14:paraId="17CB3D5C" w14:textId="77777777" w:rsidR="009B457B" w:rsidRDefault="009B457B" w:rsidP="009B457B">
      <w:pPr>
        <w:ind w:left="-900" w:right="-1080"/>
      </w:pPr>
      <w:proofErr w:type="gramStart"/>
      <w:r>
        <w:t>6._</w:t>
      </w:r>
      <w:proofErr w:type="gramEnd"/>
      <w:r>
        <w:t>_____Illegal stimulant drug, typically made in homemade labs</w:t>
      </w:r>
    </w:p>
    <w:p w14:paraId="6AFDB914" w14:textId="77777777" w:rsidR="009B457B" w:rsidRDefault="009B457B" w:rsidP="009B457B">
      <w:pPr>
        <w:ind w:left="-900" w:right="-1080"/>
      </w:pPr>
      <w:proofErr w:type="gramStart"/>
      <w:r>
        <w:t>7._</w:t>
      </w:r>
      <w:proofErr w:type="gramEnd"/>
      <w:r>
        <w:t>_____Legal narcotic drugs, very addictive</w:t>
      </w:r>
    </w:p>
    <w:p w14:paraId="22B2191F" w14:textId="77777777" w:rsidR="009B457B" w:rsidRDefault="009B457B" w:rsidP="009B457B">
      <w:pPr>
        <w:ind w:left="-900" w:right="-1080"/>
      </w:pPr>
      <w:proofErr w:type="gramStart"/>
      <w:r>
        <w:t>8._</w:t>
      </w:r>
      <w:proofErr w:type="gramEnd"/>
      <w:r>
        <w:t>_____Schedule II stimulant drug, used medically as a numbing agent during surgeries</w:t>
      </w:r>
    </w:p>
    <w:p w14:paraId="257A809F" w14:textId="77777777" w:rsidR="009B457B" w:rsidRDefault="009B457B" w:rsidP="009B457B">
      <w:pPr>
        <w:ind w:left="-900" w:right="-1080"/>
      </w:pPr>
      <w:proofErr w:type="gramStart"/>
      <w:r>
        <w:t>9._</w:t>
      </w:r>
      <w:proofErr w:type="gramEnd"/>
      <w:r>
        <w:t xml:space="preserve">_____Currently illegal by federal government standards, but manufacturers can create new “recipes”      </w:t>
      </w:r>
    </w:p>
    <w:p w14:paraId="67A51CBD" w14:textId="77777777" w:rsidR="009B457B" w:rsidRDefault="009B457B" w:rsidP="009B457B">
      <w:pPr>
        <w:ind w:left="-900" w:right="-1080"/>
      </w:pPr>
      <w:r>
        <w:t xml:space="preserve">              </w:t>
      </w:r>
      <w:proofErr w:type="gramStart"/>
      <w:r>
        <w:t>that</w:t>
      </w:r>
      <w:proofErr w:type="gramEnd"/>
      <w:r>
        <w:t xml:space="preserve"> are not illegal, keeping it on the market</w:t>
      </w:r>
    </w:p>
    <w:p w14:paraId="444C7BB7" w14:textId="77777777" w:rsidR="009B457B" w:rsidRDefault="009B457B" w:rsidP="009B457B">
      <w:pPr>
        <w:ind w:left="-900" w:right="-1080"/>
      </w:pPr>
      <w:r>
        <w:t>10</w:t>
      </w:r>
      <w:proofErr w:type="gramStart"/>
      <w:r>
        <w:t>._</w:t>
      </w:r>
      <w:proofErr w:type="gramEnd"/>
      <w:r>
        <w:t>_____ Causes a short high and a significant crash following use, very dangerous to heart</w:t>
      </w:r>
    </w:p>
    <w:p w14:paraId="4532FB64" w14:textId="77777777" w:rsidR="009B457B" w:rsidRDefault="009B457B" w:rsidP="009B457B">
      <w:pPr>
        <w:ind w:left="-900" w:right="-1080"/>
      </w:pPr>
      <w:r>
        <w:t>11</w:t>
      </w:r>
      <w:proofErr w:type="gramStart"/>
      <w:r>
        <w:t>._</w:t>
      </w:r>
      <w:proofErr w:type="gramEnd"/>
      <w:r>
        <w:t>_____ Used recreationally to stay awake, lose weight, and enhance performance</w:t>
      </w:r>
    </w:p>
    <w:p w14:paraId="4FE2F1FC" w14:textId="77777777" w:rsidR="009B457B" w:rsidRDefault="009B457B" w:rsidP="009B457B">
      <w:pPr>
        <w:ind w:left="-900" w:right="-1080"/>
      </w:pPr>
      <w:r>
        <w:t>12</w:t>
      </w:r>
      <w:proofErr w:type="gramStart"/>
      <w:r>
        <w:t>._</w:t>
      </w:r>
      <w:proofErr w:type="gramEnd"/>
      <w:r>
        <w:t>______ First use often leads to “acute panic anxiety reaction”</w:t>
      </w:r>
    </w:p>
    <w:p w14:paraId="506A3566" w14:textId="77777777" w:rsidR="009B457B" w:rsidRDefault="009B457B" w:rsidP="009B457B">
      <w:pPr>
        <w:ind w:left="-900" w:right="-1080"/>
      </w:pPr>
      <w:r>
        <w:t>13</w:t>
      </w:r>
      <w:proofErr w:type="gramStart"/>
      <w:r>
        <w:t>._</w:t>
      </w:r>
      <w:proofErr w:type="gramEnd"/>
      <w:r>
        <w:t>______ Use can lead to permanent damage to thinking skills, seizures, flashbacks and death</w:t>
      </w:r>
    </w:p>
    <w:p w14:paraId="158F76A1" w14:textId="77777777" w:rsidR="009B457B" w:rsidRDefault="009B457B" w:rsidP="009B457B">
      <w:pPr>
        <w:ind w:left="-900" w:right="-1080"/>
      </w:pPr>
      <w:r>
        <w:t>14</w:t>
      </w:r>
      <w:proofErr w:type="gramStart"/>
      <w:r>
        <w:t>._</w:t>
      </w:r>
      <w:proofErr w:type="gramEnd"/>
      <w:r>
        <w:t>_____ Have a “controlled release” effect, provide pain relief for 8-12 hours</w:t>
      </w:r>
    </w:p>
    <w:p w14:paraId="3BC6B988" w14:textId="77777777" w:rsidR="009B457B" w:rsidRDefault="009B457B" w:rsidP="009B457B">
      <w:pPr>
        <w:ind w:left="-900" w:right="-1440"/>
      </w:pPr>
      <w:r>
        <w:t>15</w:t>
      </w:r>
      <w:proofErr w:type="gramStart"/>
      <w:r>
        <w:t>._</w:t>
      </w:r>
      <w:proofErr w:type="gramEnd"/>
      <w:r>
        <w:t>_____ Illegal to purchase unless 18 years old, is sometimes sold behind the counter to prevent stealing</w:t>
      </w:r>
    </w:p>
    <w:p w14:paraId="51C87557" w14:textId="77777777" w:rsidR="009B457B" w:rsidRDefault="009B457B" w:rsidP="009B457B">
      <w:pPr>
        <w:ind w:left="-900" w:right="-1080"/>
      </w:pPr>
      <w:r>
        <w:t>16</w:t>
      </w:r>
      <w:proofErr w:type="gramStart"/>
      <w:r>
        <w:t>._</w:t>
      </w:r>
      <w:proofErr w:type="gramEnd"/>
      <w:r>
        <w:t>_____Leads to dental problems, psychosis, weight loss, and premature aging</w:t>
      </w:r>
    </w:p>
    <w:p w14:paraId="124A69C4" w14:textId="77777777" w:rsidR="009B457B" w:rsidRDefault="009B457B" w:rsidP="009B457B">
      <w:pPr>
        <w:ind w:left="-900" w:right="-1080"/>
      </w:pPr>
    </w:p>
    <w:p w14:paraId="4BC851E7" w14:textId="77777777" w:rsidR="009B457B" w:rsidRPr="003A15AC" w:rsidRDefault="009B457B" w:rsidP="009B457B">
      <w:pPr>
        <w:ind w:left="-900" w:right="-1080"/>
      </w:pPr>
      <w:r>
        <w:rPr>
          <w:b/>
        </w:rPr>
        <w:t>C. Legal Issues:</w:t>
      </w:r>
    </w:p>
    <w:p w14:paraId="5EFAF29E" w14:textId="77777777" w:rsidR="009B457B" w:rsidRDefault="009B457B" w:rsidP="009B457B">
      <w:pPr>
        <w:ind w:left="-720"/>
      </w:pPr>
    </w:p>
    <w:p w14:paraId="5C3A8039" w14:textId="77777777" w:rsidR="009B457B" w:rsidRDefault="009B457B" w:rsidP="009B457B">
      <w:pPr>
        <w:pStyle w:val="ListParagraph"/>
        <w:numPr>
          <w:ilvl w:val="0"/>
          <w:numId w:val="3"/>
        </w:numPr>
        <w:ind w:right="-1530"/>
      </w:pPr>
      <w:r>
        <w:t>Differentiate between a Schedule I and Schedule II drug according to the Controlled Substances Act.</w:t>
      </w:r>
    </w:p>
    <w:p w14:paraId="10AEC259" w14:textId="77777777" w:rsidR="009B457B" w:rsidRDefault="009B457B" w:rsidP="009B457B">
      <w:pPr>
        <w:pStyle w:val="ListParagraph"/>
        <w:ind w:left="-360"/>
      </w:pPr>
    </w:p>
    <w:p w14:paraId="684011C1" w14:textId="77777777" w:rsidR="00A21237" w:rsidRDefault="00A21237" w:rsidP="009B457B">
      <w:pPr>
        <w:pStyle w:val="ListParagraph"/>
        <w:ind w:left="-360"/>
      </w:pPr>
    </w:p>
    <w:p w14:paraId="7CF6103F" w14:textId="77777777" w:rsidR="00A21237" w:rsidRDefault="00A21237" w:rsidP="009B457B">
      <w:pPr>
        <w:pStyle w:val="ListParagraph"/>
        <w:ind w:left="-360"/>
      </w:pPr>
    </w:p>
    <w:p w14:paraId="5F1922C3" w14:textId="77777777" w:rsidR="002A4F7B" w:rsidRDefault="002A4F7B" w:rsidP="009B457B">
      <w:pPr>
        <w:pStyle w:val="ListParagraph"/>
        <w:ind w:left="-360"/>
      </w:pPr>
    </w:p>
    <w:p w14:paraId="06DA39C0" w14:textId="77777777" w:rsidR="00A21237" w:rsidRDefault="00A21237" w:rsidP="009B457B">
      <w:pPr>
        <w:pStyle w:val="ListParagraph"/>
        <w:ind w:left="-360"/>
      </w:pPr>
    </w:p>
    <w:p w14:paraId="1B628E4D" w14:textId="77777777" w:rsidR="009B457B" w:rsidRPr="009B457B" w:rsidRDefault="009B457B" w:rsidP="009B457B">
      <w:pPr>
        <w:ind w:left="-720" w:right="-900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lastRenderedPageBreak/>
        <w:t>D. General Drug Info/Questions</w:t>
      </w:r>
    </w:p>
    <w:p w14:paraId="21710CF5" w14:textId="77777777" w:rsidR="009B457B" w:rsidRPr="00A21237" w:rsidRDefault="009B457B" w:rsidP="00A21237">
      <w:pPr>
        <w:ind w:right="-900"/>
        <w:rPr>
          <w:rFonts w:ascii="Baskerville" w:hAnsi="Baskerville" w:cs="Baskerville"/>
        </w:rPr>
      </w:pPr>
    </w:p>
    <w:p w14:paraId="090AD984" w14:textId="77777777" w:rsidR="009B457B" w:rsidRDefault="009B457B" w:rsidP="00A21237">
      <w:pPr>
        <w:pStyle w:val="ListParagraph"/>
        <w:numPr>
          <w:ilvl w:val="0"/>
          <w:numId w:val="4"/>
        </w:num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Discuss three concerns associated with the use of cocaine:</w:t>
      </w:r>
    </w:p>
    <w:p w14:paraId="00474D83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A7542AD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0F8BC783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0071943B" w14:textId="77777777" w:rsidR="009B457B" w:rsidRDefault="009B457B" w:rsidP="00A21237">
      <w:pPr>
        <w:pStyle w:val="ListParagraph"/>
        <w:numPr>
          <w:ilvl w:val="0"/>
          <w:numId w:val="4"/>
        </w:numPr>
        <w:ind w:left="-990" w:right="-153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Methamphetamines and cocaine are both stimulant drugs, but discuss two ways that meth is different than cocaine:</w:t>
      </w:r>
    </w:p>
    <w:p w14:paraId="20505249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4716C7F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E5C2F65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1932363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4C163CF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A1EC3AE" w14:textId="17C4EEBA" w:rsidR="009B457B" w:rsidRPr="009B457B" w:rsidRDefault="009B457B" w:rsidP="00A21237">
      <w:pPr>
        <w:pStyle w:val="ListParagraph"/>
        <w:numPr>
          <w:ilvl w:val="0"/>
          <w:numId w:val="4"/>
        </w:numPr>
        <w:ind w:left="-990" w:right="-1620"/>
        <w:rPr>
          <w:rFonts w:ascii="Baskerville" w:hAnsi="Baskerville" w:cs="Baskerville"/>
        </w:rPr>
      </w:pPr>
      <w:r w:rsidRPr="009B457B">
        <w:rPr>
          <w:rFonts w:ascii="Baskerville" w:hAnsi="Baskerville" w:cs="Baskerville"/>
        </w:rPr>
        <w:t xml:space="preserve">Discuss </w:t>
      </w:r>
      <w:r w:rsidR="002A4F7B">
        <w:rPr>
          <w:rFonts w:ascii="Baskerville" w:hAnsi="Baskerville" w:cs="Baskerville"/>
        </w:rPr>
        <w:t>the primary medical use of</w:t>
      </w:r>
      <w:r>
        <w:rPr>
          <w:rFonts w:ascii="Baskerville" w:hAnsi="Baskerville" w:cs="Baskerville"/>
        </w:rPr>
        <w:t xml:space="preserve"> amphetamines AND </w:t>
      </w:r>
      <w:r w:rsidR="002A4F7B">
        <w:rPr>
          <w:rFonts w:ascii="Baskerville" w:hAnsi="Baskerville" w:cs="Baskerville"/>
        </w:rPr>
        <w:t xml:space="preserve">2-3 </w:t>
      </w:r>
      <w:r w:rsidRPr="009B457B">
        <w:rPr>
          <w:rFonts w:ascii="Baskerville" w:hAnsi="Baskerville" w:cs="Baskerville"/>
        </w:rPr>
        <w:t xml:space="preserve">reasons why amphetamines may be used for recreational purposes. </w:t>
      </w:r>
    </w:p>
    <w:p w14:paraId="1945CEFE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2622A584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Medical:</w:t>
      </w:r>
    </w:p>
    <w:p w14:paraId="192028DF" w14:textId="77777777" w:rsidR="00B90983" w:rsidRDefault="00B90983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5C056C2F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Recreational:</w:t>
      </w:r>
    </w:p>
    <w:p w14:paraId="57142961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3B845411" w14:textId="77777777" w:rsidR="009B457B" w:rsidRP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5E99E43E" w14:textId="1AE3FABD" w:rsidR="009B457B" w:rsidRDefault="00FB2B77" w:rsidP="00A21237">
      <w:pPr>
        <w:pStyle w:val="ListParagraph"/>
        <w:numPr>
          <w:ilvl w:val="0"/>
          <w:numId w:val="4"/>
        </w:num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What is the concern associated with combining alcohol and prescription painkillers?</w:t>
      </w:r>
    </w:p>
    <w:p w14:paraId="50D61715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040646F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0159CE12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6D43308C" w14:textId="77777777" w:rsidR="009B457B" w:rsidRDefault="009B457B" w:rsidP="00A21237">
      <w:pPr>
        <w:pStyle w:val="ListParagraph"/>
        <w:numPr>
          <w:ilvl w:val="0"/>
          <w:numId w:val="4"/>
        </w:num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Discuss two ways in which synthetic marijuana is DIFFERENT than marijuana:</w:t>
      </w:r>
    </w:p>
    <w:p w14:paraId="45AA6AEA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A36B333" w14:textId="77777777" w:rsidR="009B457B" w:rsidRPr="00FB2B77" w:rsidRDefault="009B457B" w:rsidP="00FB2B77">
      <w:pPr>
        <w:ind w:right="-900"/>
        <w:rPr>
          <w:rFonts w:ascii="Baskerville" w:hAnsi="Baskerville" w:cs="Baskerville"/>
        </w:rPr>
      </w:pPr>
    </w:p>
    <w:p w14:paraId="2F857F13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2F68C3AF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6127EADC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5369F567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22F85772" w14:textId="2B5F2FDF" w:rsidR="009B457B" w:rsidRDefault="009B457B" w:rsidP="00A21237">
      <w:pPr>
        <w:pStyle w:val="ListParagraph"/>
        <w:numPr>
          <w:ilvl w:val="0"/>
          <w:numId w:val="4"/>
        </w:numPr>
        <w:ind w:left="-990" w:right="-900"/>
        <w:rPr>
          <w:rFonts w:ascii="Baskerville" w:hAnsi="Baskerville" w:cs="Baskerville"/>
        </w:rPr>
      </w:pPr>
      <w:r w:rsidRPr="009B457B">
        <w:rPr>
          <w:rFonts w:ascii="Baskerville" w:hAnsi="Baskerville" w:cs="Baskerville"/>
        </w:rPr>
        <w:t>What conflict exists between state and federal laws related to the medicinal use of marijuana? (</w:t>
      </w:r>
      <w:proofErr w:type="gramStart"/>
      <w:r w:rsidRPr="009B457B">
        <w:rPr>
          <w:rFonts w:ascii="Baskerville" w:hAnsi="Baskerville" w:cs="Baskerville"/>
        </w:rPr>
        <w:t>include</w:t>
      </w:r>
      <w:proofErr w:type="gramEnd"/>
      <w:r w:rsidRPr="009B457B">
        <w:rPr>
          <w:rFonts w:ascii="Baskerville" w:hAnsi="Baskerville" w:cs="Baskerville"/>
        </w:rPr>
        <w:t xml:space="preserve"> a discussi</w:t>
      </w:r>
      <w:r w:rsidR="00061611">
        <w:rPr>
          <w:rFonts w:ascii="Baskerville" w:hAnsi="Baskerville" w:cs="Baskerville"/>
        </w:rPr>
        <w:t>on of the legal differences,</w:t>
      </w:r>
      <w:r w:rsidRPr="009B457B">
        <w:rPr>
          <w:rFonts w:ascii="Baskerville" w:hAnsi="Baskerville" w:cs="Baskerville"/>
        </w:rPr>
        <w:t xml:space="preserve"> the issues created by the difference</w:t>
      </w:r>
      <w:r w:rsidR="00061611">
        <w:rPr>
          <w:rFonts w:ascii="Baskerville" w:hAnsi="Baskerville" w:cs="Baskerville"/>
        </w:rPr>
        <w:t xml:space="preserve">, AND what </w:t>
      </w:r>
      <w:proofErr w:type="spellStart"/>
      <w:r w:rsidR="00061611">
        <w:rPr>
          <w:rFonts w:ascii="Baskerville" w:hAnsi="Baskerville" w:cs="Baskerville"/>
        </w:rPr>
        <w:t>marinol</w:t>
      </w:r>
      <w:proofErr w:type="spellEnd"/>
      <w:r w:rsidR="00061611">
        <w:rPr>
          <w:rFonts w:ascii="Baskerville" w:hAnsi="Baskerville" w:cs="Baskerville"/>
        </w:rPr>
        <w:t xml:space="preserve"> is</w:t>
      </w:r>
      <w:r w:rsidRPr="009B457B">
        <w:rPr>
          <w:rFonts w:ascii="Baskerville" w:hAnsi="Baskerville" w:cs="Baskerville"/>
        </w:rPr>
        <w:t>)</w:t>
      </w:r>
    </w:p>
    <w:p w14:paraId="2C3F80E3" w14:textId="77777777" w:rsidR="009B457B" w:rsidRDefault="009B457B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01CCA751" w14:textId="77777777" w:rsidR="00B90983" w:rsidRDefault="00B90983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423CE149" w14:textId="77777777" w:rsidR="00061611" w:rsidRDefault="00061611" w:rsidP="00A21237">
      <w:pPr>
        <w:pStyle w:val="ListParagraph"/>
        <w:ind w:left="-990" w:right="-900"/>
        <w:rPr>
          <w:rFonts w:ascii="Baskerville" w:hAnsi="Baskerville" w:cs="Baskerville"/>
        </w:rPr>
      </w:pPr>
    </w:p>
    <w:p w14:paraId="0FE76294" w14:textId="77777777" w:rsidR="009B457B" w:rsidRDefault="009B457B" w:rsidP="00FB2B77">
      <w:pPr>
        <w:ind w:right="-900"/>
        <w:rPr>
          <w:rFonts w:ascii="Baskerville" w:hAnsi="Baskerville" w:cs="Baskerville"/>
        </w:rPr>
      </w:pPr>
    </w:p>
    <w:p w14:paraId="3ABD8D86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14EB2BA5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1CF603E1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24FF854A" w14:textId="62868A2B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7</w:t>
      </w:r>
      <w:r w:rsidR="009B457B" w:rsidRPr="006646AF">
        <w:rPr>
          <w:rFonts w:ascii="Baskerville" w:hAnsi="Baskerville" w:cs="Baskerville"/>
        </w:rPr>
        <w:t>. What two factors are the most significant in determining how alcohol will affect a person?</w:t>
      </w:r>
    </w:p>
    <w:p w14:paraId="79A92459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68E45A93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b</w:t>
      </w:r>
      <w:proofErr w:type="gramEnd"/>
      <w:r w:rsidRPr="006646AF">
        <w:rPr>
          <w:rFonts w:ascii="Baskerville" w:hAnsi="Baskerville" w:cs="Baskerville"/>
        </w:rPr>
        <w:t>.</w:t>
      </w:r>
    </w:p>
    <w:p w14:paraId="1B739724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3C79FC79" w14:textId="79251BB8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8</w:t>
      </w:r>
      <w:r w:rsidR="009B457B" w:rsidRPr="006646AF">
        <w:rPr>
          <w:rFonts w:ascii="Baskerville" w:hAnsi="Baskerville" w:cs="Baskerville"/>
        </w:rPr>
        <w:t xml:space="preserve">. What are three reasons why women are </w:t>
      </w:r>
      <w:proofErr w:type="gramStart"/>
      <w:r w:rsidR="009B457B" w:rsidRPr="006646AF">
        <w:rPr>
          <w:rFonts w:ascii="Baskerville" w:hAnsi="Baskerville" w:cs="Baskerville"/>
        </w:rPr>
        <w:t>effected</w:t>
      </w:r>
      <w:proofErr w:type="gramEnd"/>
      <w:r w:rsidR="009B457B" w:rsidRPr="006646AF">
        <w:rPr>
          <w:rFonts w:ascii="Baskerville" w:hAnsi="Baskerville" w:cs="Baskerville"/>
        </w:rPr>
        <w:t xml:space="preserve"> more quickly by alcohol then men?</w:t>
      </w:r>
    </w:p>
    <w:p w14:paraId="2ED770DF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1A11D65C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b</w:t>
      </w:r>
      <w:proofErr w:type="gramEnd"/>
      <w:r w:rsidRPr="006646AF">
        <w:rPr>
          <w:rFonts w:ascii="Baskerville" w:hAnsi="Baskerville" w:cs="Baskerville"/>
        </w:rPr>
        <w:t>.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proofErr w:type="gramStart"/>
      <w:r w:rsidRPr="006646AF">
        <w:rPr>
          <w:rFonts w:ascii="Baskerville" w:hAnsi="Baskerville" w:cs="Baskerville"/>
        </w:rPr>
        <w:t>c</w:t>
      </w:r>
      <w:proofErr w:type="gramEnd"/>
      <w:r w:rsidRPr="006646AF">
        <w:rPr>
          <w:rFonts w:ascii="Baskerville" w:hAnsi="Baskerville" w:cs="Baskerville"/>
        </w:rPr>
        <w:t>.</w:t>
      </w:r>
    </w:p>
    <w:p w14:paraId="39593581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2E66648A" w14:textId="249E4FE7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9</w:t>
      </w:r>
      <w:r w:rsidR="009B457B" w:rsidRPr="006646AF">
        <w:rPr>
          <w:rFonts w:ascii="Baskerville" w:hAnsi="Baskerville" w:cs="Baskerville"/>
        </w:rPr>
        <w:t xml:space="preserve">. Discuss the .02 </w:t>
      </w:r>
      <w:proofErr w:type="gramStart"/>
      <w:r w:rsidR="009B457B" w:rsidRPr="006646AF">
        <w:rPr>
          <w:rFonts w:ascii="Baskerville" w:hAnsi="Baskerville" w:cs="Baskerville"/>
        </w:rPr>
        <w:t>Rule</w:t>
      </w:r>
      <w:proofErr w:type="gramEnd"/>
      <w:r w:rsidR="009B457B" w:rsidRPr="006646AF">
        <w:rPr>
          <w:rFonts w:ascii="Baskerville" w:hAnsi="Baskerville" w:cs="Baskerville"/>
        </w:rPr>
        <w:t>:</w:t>
      </w:r>
    </w:p>
    <w:p w14:paraId="292BD155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5B635BE7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686C2848" w14:textId="27FDB2CE" w:rsidR="00FB2B77" w:rsidRDefault="00FB2B77" w:rsidP="00FB2B77">
      <w:pPr>
        <w:ind w:left="-990" w:right="-126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10. If a teenager had a BAC of .15 at 8pm, what time could they legally drive home according to the .02 </w:t>
      </w:r>
      <w:proofErr w:type="gramStart"/>
      <w:r>
        <w:rPr>
          <w:rFonts w:ascii="Baskerville" w:hAnsi="Baskerville" w:cs="Baskerville"/>
        </w:rPr>
        <w:t>rule</w:t>
      </w:r>
      <w:proofErr w:type="gramEnd"/>
      <w:r>
        <w:rPr>
          <w:rFonts w:ascii="Baskerville" w:hAnsi="Baskerville" w:cs="Baskerville"/>
        </w:rPr>
        <w:t>?</w:t>
      </w:r>
    </w:p>
    <w:p w14:paraId="18524A6B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4AC14AB3" w14:textId="77777777" w:rsidR="00FB2B77" w:rsidRPr="006646AF" w:rsidRDefault="00FB2B77" w:rsidP="00A21237">
      <w:pPr>
        <w:ind w:left="-990" w:right="-900"/>
        <w:rPr>
          <w:rFonts w:ascii="Baskerville" w:hAnsi="Baskerville" w:cs="Baskerville"/>
        </w:rPr>
      </w:pPr>
    </w:p>
    <w:p w14:paraId="0DC992AD" w14:textId="759362B1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11</w:t>
      </w:r>
      <w:r w:rsidR="009B457B" w:rsidRPr="006646AF">
        <w:rPr>
          <w:rFonts w:ascii="Baskerville" w:hAnsi="Baskerville" w:cs="Baskerville"/>
        </w:rPr>
        <w:t>. What are ways to get alcohol out of your system more quickly?</w:t>
      </w:r>
    </w:p>
    <w:p w14:paraId="7E3924BF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7143BCBA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4EAC29D3" w14:textId="11FF22CE" w:rsidR="009B457B" w:rsidRPr="006646AF" w:rsidRDefault="00FB2B77" w:rsidP="00A21237">
      <w:pPr>
        <w:ind w:left="-990" w:right="-144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12</w:t>
      </w:r>
      <w:r w:rsidR="009B457B" w:rsidRPr="006646AF">
        <w:rPr>
          <w:rFonts w:ascii="Baskerville" w:hAnsi="Baskerville" w:cs="Baskerville"/>
        </w:rPr>
        <w:t>.  What are signs that a person may be suffering from alcohol po</w:t>
      </w:r>
      <w:r w:rsidR="00A21237">
        <w:rPr>
          <w:rFonts w:ascii="Baskerville" w:hAnsi="Baskerville" w:cs="Baskerville"/>
        </w:rPr>
        <w:t>isoning, and what should you do if it happens:</w:t>
      </w:r>
    </w:p>
    <w:p w14:paraId="3DCD600A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0AEA380D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633725F4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55B7EF1C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0C5CED7A" w14:textId="473E96D5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13</w:t>
      </w:r>
      <w:r w:rsidR="009B457B" w:rsidRPr="006646AF">
        <w:rPr>
          <w:rFonts w:ascii="Baskerville" w:hAnsi="Baskerville" w:cs="Baskerville"/>
        </w:rPr>
        <w:t xml:space="preserve">. </w:t>
      </w:r>
      <w:r>
        <w:rPr>
          <w:rFonts w:ascii="Baskerville" w:hAnsi="Baskerville" w:cs="Baskerville"/>
        </w:rPr>
        <w:t>What are the withdrawal symptoms associated with marijuana addiction AND why do they onset several weeks after the last use?</w:t>
      </w:r>
    </w:p>
    <w:p w14:paraId="640F0ECD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30B7B221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472D549A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31136F03" w14:textId="77777777" w:rsidR="00FB2B77" w:rsidRPr="006646AF" w:rsidRDefault="00FB2B77" w:rsidP="00A21237">
      <w:pPr>
        <w:ind w:left="-990" w:right="-900"/>
        <w:rPr>
          <w:rFonts w:ascii="Baskerville" w:hAnsi="Baskerville" w:cs="Baskerville"/>
        </w:rPr>
      </w:pPr>
    </w:p>
    <w:p w14:paraId="6F3F0FB9" w14:textId="26944DFB" w:rsidR="009B457B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14.  What are 5 tips for “safer” drinking?</w:t>
      </w:r>
    </w:p>
    <w:p w14:paraId="0D3ADF47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22806FF3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345387FB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614B1D59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19B1C3F7" w14:textId="039485B3" w:rsidR="009B457B" w:rsidRPr="006646AF" w:rsidRDefault="00FB2B77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15-</w:t>
      </w:r>
      <w:r w:rsidR="009B457B">
        <w:rPr>
          <w:rFonts w:ascii="Baskerville" w:hAnsi="Baskerville" w:cs="Baskerville"/>
        </w:rPr>
        <w:t>16</w:t>
      </w:r>
      <w:r w:rsidR="009B457B" w:rsidRPr="006646AF">
        <w:rPr>
          <w:rFonts w:ascii="Baskerville" w:hAnsi="Baskerville" w:cs="Baskerville"/>
        </w:rPr>
        <w:t>. Summarize the effects of marijuana on each body part/system/function listed below:</w:t>
      </w:r>
    </w:p>
    <w:p w14:paraId="53B78C08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</w:p>
    <w:p w14:paraId="4383FCAD" w14:textId="1DD06496" w:rsidR="009B457B" w:rsidRPr="006646AF" w:rsidRDefault="002A4F7B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Lungs</w:t>
      </w:r>
      <w:r w:rsidR="000752C4">
        <w:rPr>
          <w:rFonts w:ascii="Baskerville" w:hAnsi="Baskerville" w:cs="Baskerville"/>
        </w:rPr>
        <w:t>:</w:t>
      </w:r>
    </w:p>
    <w:p w14:paraId="398156A9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068AE40E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195B9FAA" w14:textId="77777777" w:rsidR="00FB2B77" w:rsidRPr="006646AF" w:rsidRDefault="00FB2B77" w:rsidP="00A21237">
      <w:pPr>
        <w:ind w:left="-990" w:right="-900"/>
        <w:rPr>
          <w:rFonts w:ascii="Baskerville" w:hAnsi="Baskerville" w:cs="Baskerville"/>
        </w:rPr>
      </w:pPr>
    </w:p>
    <w:p w14:paraId="31E654C2" w14:textId="77777777" w:rsidR="009B457B" w:rsidRPr="006646AF" w:rsidRDefault="009B457B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 xml:space="preserve">IQ: </w:t>
      </w:r>
    </w:p>
    <w:p w14:paraId="6C4E5544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6B090789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5472F73F" w14:textId="77777777" w:rsidR="00FB2B77" w:rsidRPr="006646AF" w:rsidRDefault="00FB2B77" w:rsidP="00A21237">
      <w:pPr>
        <w:ind w:left="-990" w:right="-900"/>
        <w:rPr>
          <w:rFonts w:ascii="Baskerville" w:hAnsi="Baskerville" w:cs="Baskerville"/>
        </w:rPr>
      </w:pPr>
    </w:p>
    <w:p w14:paraId="1429F3CA" w14:textId="77777777" w:rsidR="009B457B" w:rsidRPr="006646AF" w:rsidRDefault="000752C4" w:rsidP="00A2123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Mental Health Concerns:</w:t>
      </w:r>
    </w:p>
    <w:p w14:paraId="287A3705" w14:textId="77777777" w:rsidR="009B457B" w:rsidRDefault="009B457B" w:rsidP="00A21237">
      <w:pPr>
        <w:ind w:left="-990" w:right="-900"/>
        <w:rPr>
          <w:rFonts w:ascii="Baskerville" w:hAnsi="Baskerville" w:cs="Baskerville"/>
        </w:rPr>
      </w:pPr>
    </w:p>
    <w:p w14:paraId="59841C0E" w14:textId="77777777" w:rsidR="00FB2B77" w:rsidRDefault="00FB2B77" w:rsidP="00A21237">
      <w:pPr>
        <w:ind w:left="-990" w:right="-900"/>
        <w:rPr>
          <w:rFonts w:ascii="Baskerville" w:hAnsi="Baskerville" w:cs="Baskerville"/>
        </w:rPr>
      </w:pPr>
    </w:p>
    <w:p w14:paraId="3C351BB4" w14:textId="77777777" w:rsidR="00FB2B77" w:rsidRPr="006646AF" w:rsidRDefault="00FB2B77" w:rsidP="00A21237">
      <w:pPr>
        <w:ind w:left="-990" w:right="-900"/>
        <w:rPr>
          <w:rFonts w:ascii="Baskerville" w:hAnsi="Baskerville" w:cs="Baskerville"/>
        </w:rPr>
      </w:pPr>
    </w:p>
    <w:p w14:paraId="7CCAAE3A" w14:textId="5C74A154" w:rsidR="00FB2B77" w:rsidRPr="006646AF" w:rsidRDefault="009B457B" w:rsidP="00FB2B77">
      <w:pPr>
        <w:ind w:left="-990" w:right="-900"/>
        <w:rPr>
          <w:rFonts w:ascii="Baskerville" w:hAnsi="Baskerville" w:cs="Baskerville"/>
          <w:b/>
        </w:rPr>
      </w:pPr>
      <w:r w:rsidRPr="006646AF">
        <w:rPr>
          <w:rFonts w:ascii="Baskerville" w:hAnsi="Baskerville" w:cs="Baskerville"/>
          <w:b/>
        </w:rPr>
        <w:t>Matching:</w:t>
      </w:r>
    </w:p>
    <w:p w14:paraId="7BA54D82" w14:textId="13BAB551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A.  Axon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</w:r>
      <w:r w:rsidR="00FB2B77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>B.  Dendrite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C.  Synapse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D.  Uptake Receptor</w:t>
      </w:r>
    </w:p>
    <w:p w14:paraId="0F9B630C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E.  Reuptake Pump</w:t>
      </w:r>
      <w:r w:rsidRPr="006646AF">
        <w:rPr>
          <w:rFonts w:ascii="Baskerville" w:hAnsi="Baskerville" w:cs="Baskerville"/>
        </w:rPr>
        <w:tab/>
        <w:t>F.  Neuron</w:t>
      </w:r>
      <w:r w:rsidRPr="006646AF">
        <w:rPr>
          <w:rFonts w:ascii="Baskerville" w:hAnsi="Baskerville" w:cs="Baskerville"/>
        </w:rPr>
        <w:tab/>
      </w:r>
      <w:r w:rsidRPr="006646AF">
        <w:rPr>
          <w:rFonts w:ascii="Baskerville" w:hAnsi="Baskerville" w:cs="Baskerville"/>
        </w:rPr>
        <w:tab/>
        <w:t>G.  Neurotransmitter</w:t>
      </w:r>
      <w:r w:rsidRPr="006646AF">
        <w:rPr>
          <w:rFonts w:ascii="Baskerville" w:hAnsi="Baskerville" w:cs="Baskerville"/>
        </w:rPr>
        <w:tab/>
      </w:r>
    </w:p>
    <w:p w14:paraId="57338FB6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045CF226" w14:textId="015E04A9" w:rsidR="00FB2B77" w:rsidRPr="006646AF" w:rsidRDefault="00A21237" w:rsidP="00FB2B7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17</w:t>
      </w:r>
      <w:proofErr w:type="gramStart"/>
      <w:r w:rsidR="009B457B" w:rsidRPr="006646AF">
        <w:rPr>
          <w:rFonts w:ascii="Baskerville" w:hAnsi="Baskerville" w:cs="Baskerville"/>
        </w:rPr>
        <w:t>._</w:t>
      </w:r>
      <w:proofErr w:type="gramEnd"/>
      <w:r w:rsidR="009B457B" w:rsidRPr="006646AF">
        <w:rPr>
          <w:rFonts w:ascii="Baskerville" w:hAnsi="Baskerville" w:cs="Baskerville"/>
        </w:rPr>
        <w:t xml:space="preserve">________ The receiving end of a neuron    </w:t>
      </w:r>
    </w:p>
    <w:p w14:paraId="7CC23C8C" w14:textId="0EE58583" w:rsidR="00FB2B77" w:rsidRDefault="00A21237" w:rsidP="00FB2B77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18</w:t>
      </w:r>
      <w:r w:rsidR="009B457B" w:rsidRPr="006646AF">
        <w:rPr>
          <w:rFonts w:ascii="Baskerville" w:hAnsi="Baskerville" w:cs="Baskerville"/>
        </w:rPr>
        <w:t xml:space="preserve">. _________ Collects unused neurotransmitter and returns it to the axon   </w:t>
      </w:r>
    </w:p>
    <w:p w14:paraId="4299AF29" w14:textId="163FBC53" w:rsidR="00FB2B77" w:rsidRDefault="00A21237" w:rsidP="00FB2B77">
      <w:pPr>
        <w:ind w:left="-990" w:right="-135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19</w:t>
      </w:r>
      <w:proofErr w:type="gramStart"/>
      <w:r w:rsidR="009B457B" w:rsidRPr="006646AF">
        <w:rPr>
          <w:rFonts w:ascii="Baskerville" w:hAnsi="Baskerville" w:cs="Baskerville"/>
        </w:rPr>
        <w:t>._</w:t>
      </w:r>
      <w:proofErr w:type="gramEnd"/>
      <w:r w:rsidR="009B457B" w:rsidRPr="006646AF">
        <w:rPr>
          <w:rFonts w:ascii="Baskerville" w:hAnsi="Baskerville" w:cs="Baskerville"/>
        </w:rPr>
        <w:t>__</w:t>
      </w:r>
      <w:r>
        <w:rPr>
          <w:rFonts w:ascii="Baskerville" w:hAnsi="Baskerville" w:cs="Baskerville"/>
        </w:rPr>
        <w:t>______ A nerve or brain cell  20</w:t>
      </w:r>
      <w:r w:rsidR="009B457B" w:rsidRPr="006646AF">
        <w:rPr>
          <w:rFonts w:ascii="Baskerville" w:hAnsi="Baskerville" w:cs="Baskerville"/>
        </w:rPr>
        <w:t>._________ A chemical that is released by the axon to create a change</w:t>
      </w:r>
    </w:p>
    <w:p w14:paraId="1CE18BBE" w14:textId="262870F1" w:rsidR="00FB2B77" w:rsidRDefault="00A21237" w:rsidP="00FB2B77">
      <w:pPr>
        <w:ind w:left="-990" w:right="-153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21</w:t>
      </w:r>
      <w:proofErr w:type="gramStart"/>
      <w:r w:rsidR="009B457B" w:rsidRPr="006646AF">
        <w:rPr>
          <w:rFonts w:ascii="Baskerville" w:hAnsi="Baskerville" w:cs="Baskerville"/>
        </w:rPr>
        <w:t>._</w:t>
      </w:r>
      <w:proofErr w:type="gramEnd"/>
      <w:r w:rsidR="009B457B" w:rsidRPr="006646AF">
        <w:rPr>
          <w:rFonts w:ascii="Baskerville" w:hAnsi="Baskerville" w:cs="Baskerville"/>
        </w:rPr>
        <w:t>________ Picks up the neurot</w:t>
      </w:r>
      <w:r>
        <w:rPr>
          <w:rFonts w:ascii="Baskerville" w:hAnsi="Baskerville" w:cs="Baskerville"/>
        </w:rPr>
        <w:t>ransmitter on the dendrite    22</w:t>
      </w:r>
      <w:r w:rsidR="009B457B" w:rsidRPr="006646AF">
        <w:rPr>
          <w:rFonts w:ascii="Baskerville" w:hAnsi="Baskerville" w:cs="Baskerville"/>
        </w:rPr>
        <w:t>._________ The sending end of a neuron</w:t>
      </w:r>
      <w:bookmarkStart w:id="0" w:name="_GoBack"/>
      <w:bookmarkEnd w:id="0"/>
    </w:p>
    <w:p w14:paraId="2B2AD05F" w14:textId="0E080CBB" w:rsidR="009B457B" w:rsidRPr="006646AF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23</w:t>
      </w:r>
      <w:proofErr w:type="gramStart"/>
      <w:r w:rsidR="009B457B" w:rsidRPr="006646AF">
        <w:rPr>
          <w:rFonts w:ascii="Baskerville" w:hAnsi="Baskerville" w:cs="Baskerville"/>
        </w:rPr>
        <w:t>._</w:t>
      </w:r>
      <w:proofErr w:type="gramEnd"/>
      <w:r w:rsidR="009B457B" w:rsidRPr="006646AF">
        <w:rPr>
          <w:rFonts w:ascii="Baskerville" w:hAnsi="Baskerville" w:cs="Baskerville"/>
        </w:rPr>
        <w:t>________ The gap between two neurons</w:t>
      </w:r>
    </w:p>
    <w:p w14:paraId="248883BC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2432981E" w14:textId="6C7FDAD7" w:rsidR="009B457B" w:rsidRPr="006646AF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24</w:t>
      </w:r>
      <w:r w:rsidR="009B457B" w:rsidRPr="006646AF">
        <w:rPr>
          <w:rFonts w:ascii="Baskerville" w:hAnsi="Baskerville" w:cs="Baskerville"/>
        </w:rPr>
        <w:t>.A neurotransmitter that improves mood and can be boosted by carb consumption:</w:t>
      </w:r>
    </w:p>
    <w:p w14:paraId="4402820D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2F440DAE" w14:textId="6B0A8BCB" w:rsidR="009B457B" w:rsidRPr="006646AF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25</w:t>
      </w:r>
      <w:r w:rsidR="009B457B" w:rsidRPr="006646AF">
        <w:rPr>
          <w:rFonts w:ascii="Baskerville" w:hAnsi="Baskerville" w:cs="Baskerville"/>
        </w:rPr>
        <w:t>.A neurotransmitter that causes euphoria and decreased pain:</w:t>
      </w:r>
    </w:p>
    <w:p w14:paraId="60CDA7B2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4CA74F8D" w14:textId="6FFC74DB" w:rsidR="009B457B" w:rsidRPr="006646AF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26</w:t>
      </w:r>
      <w:r w:rsidR="009B457B" w:rsidRPr="006646AF">
        <w:rPr>
          <w:rFonts w:ascii="Baskerville" w:hAnsi="Baskerville" w:cs="Baskerville"/>
        </w:rPr>
        <w:t>.A neurotransmitter that initiates the Fight or Flight or STRESS Response:</w:t>
      </w:r>
    </w:p>
    <w:p w14:paraId="49A39FAD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25318651" w14:textId="210F3E6A" w:rsidR="009B457B" w:rsidRPr="006646AF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27</w:t>
      </w:r>
      <w:r w:rsidR="009B457B" w:rsidRPr="006646AF">
        <w:rPr>
          <w:rFonts w:ascii="Baskerville" w:hAnsi="Baskerville" w:cs="Baskerville"/>
        </w:rPr>
        <w:t>.A neurotransmitter that is impacts pleasure and is released with cocaine use:</w:t>
      </w:r>
    </w:p>
    <w:p w14:paraId="77FA9C6D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644FFAFB" w14:textId="2FC5C6CA" w:rsidR="009B457B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28</w:t>
      </w:r>
      <w:r w:rsidR="009B457B" w:rsidRPr="006646AF">
        <w:rPr>
          <w:rFonts w:ascii="Baskerville" w:hAnsi="Baskerville" w:cs="Baskerville"/>
        </w:rPr>
        <w:t>.What specific change does cocaine have on normal neuron function to prolong a person’s exposure to the neurotransmitter dopamine?</w:t>
      </w:r>
    </w:p>
    <w:p w14:paraId="6B5C52E9" w14:textId="77777777" w:rsidR="009B457B" w:rsidRPr="006646AF" w:rsidRDefault="009B457B" w:rsidP="00FB2B77">
      <w:pPr>
        <w:ind w:right="-900"/>
        <w:rPr>
          <w:rFonts w:ascii="Baskerville" w:hAnsi="Baskerville" w:cs="Baskerville"/>
        </w:rPr>
      </w:pPr>
    </w:p>
    <w:p w14:paraId="4FE5ABC8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3358733A" w14:textId="0ADB11DD" w:rsidR="009B457B" w:rsidRPr="006646AF" w:rsidRDefault="00A21237" w:rsidP="00932A79">
      <w:pPr>
        <w:ind w:left="-990" w:right="-135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29-30</w:t>
      </w:r>
      <w:r w:rsidR="009B457B" w:rsidRPr="006646AF">
        <w:rPr>
          <w:rFonts w:ascii="Baskerville" w:hAnsi="Baskerville" w:cs="Baskerville"/>
        </w:rPr>
        <w:t>. What 2 changes will your body/brain potentially make in response to prolonged drug use and over exposure to neurotransmitters:</w:t>
      </w:r>
    </w:p>
    <w:p w14:paraId="63493715" w14:textId="77777777" w:rsidR="009B457B" w:rsidRPr="006646AF" w:rsidRDefault="009B457B" w:rsidP="00932A79">
      <w:pPr>
        <w:ind w:left="-990" w:right="-135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 xml:space="preserve"> </w:t>
      </w:r>
    </w:p>
    <w:p w14:paraId="0AD3179E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1.</w:t>
      </w:r>
    </w:p>
    <w:p w14:paraId="5F3DCCF5" w14:textId="77777777" w:rsidR="009B457B" w:rsidRPr="006646AF" w:rsidRDefault="009B457B" w:rsidP="00932A79">
      <w:pPr>
        <w:ind w:left="-990" w:right="-900"/>
        <w:rPr>
          <w:rFonts w:ascii="Baskerville" w:hAnsi="Baskerville" w:cs="Baskerville"/>
        </w:rPr>
      </w:pPr>
    </w:p>
    <w:p w14:paraId="60ECB48F" w14:textId="77777777" w:rsidR="009B457B" w:rsidRDefault="009B457B" w:rsidP="00932A79">
      <w:pPr>
        <w:ind w:left="-990" w:right="-900"/>
        <w:rPr>
          <w:rFonts w:ascii="Baskerville" w:hAnsi="Baskerville" w:cs="Baskerville"/>
        </w:rPr>
      </w:pPr>
      <w:r w:rsidRPr="006646AF">
        <w:rPr>
          <w:rFonts w:ascii="Baskerville" w:hAnsi="Baskerville" w:cs="Baskerville"/>
        </w:rPr>
        <w:t>2.</w:t>
      </w:r>
    </w:p>
    <w:p w14:paraId="73D7BED1" w14:textId="77777777" w:rsidR="009B457B" w:rsidRDefault="009B457B" w:rsidP="00932A79">
      <w:pPr>
        <w:ind w:left="-990" w:right="-900"/>
        <w:rPr>
          <w:rFonts w:ascii="Baskerville" w:hAnsi="Baskerville" w:cs="Baskerville"/>
        </w:rPr>
      </w:pPr>
    </w:p>
    <w:p w14:paraId="36C05535" w14:textId="39A9747A" w:rsidR="009B457B" w:rsidRDefault="00A21237" w:rsidP="00932A79">
      <w:pPr>
        <w:ind w:left="-990" w:right="-900"/>
        <w:rPr>
          <w:rFonts w:ascii="Baskerville" w:hAnsi="Baskerville" w:cs="Baskerville"/>
        </w:rPr>
      </w:pPr>
      <w:r>
        <w:rPr>
          <w:rFonts w:ascii="Baskerville" w:hAnsi="Baskerville" w:cs="Baskerville"/>
        </w:rPr>
        <w:t>31</w:t>
      </w:r>
      <w:r w:rsidR="009B457B">
        <w:rPr>
          <w:rFonts w:ascii="Baskerville" w:hAnsi="Baskerville" w:cs="Baskerville"/>
        </w:rPr>
        <w:t xml:space="preserve">. What does research indicate about the teen brain in comparison to the adult </w:t>
      </w:r>
      <w:proofErr w:type="gramStart"/>
      <w:r w:rsidR="009B457B">
        <w:rPr>
          <w:rFonts w:ascii="Baskerville" w:hAnsi="Baskerville" w:cs="Baskerville"/>
        </w:rPr>
        <w:t>brain.</w:t>
      </w:r>
      <w:proofErr w:type="gramEnd"/>
    </w:p>
    <w:p w14:paraId="0B91A0B5" w14:textId="77777777" w:rsidR="009B457B" w:rsidRDefault="009B457B" w:rsidP="009B457B">
      <w:pPr>
        <w:ind w:right="-900"/>
        <w:rPr>
          <w:rStyle w:val="Strong"/>
          <w:rFonts w:ascii="Palatino Linotype" w:eastAsia="Times New Roman" w:hAnsi="Palatino Linotype" w:cs="Times New Roman"/>
        </w:rPr>
      </w:pPr>
    </w:p>
    <w:p w14:paraId="6CBCD49F" w14:textId="77777777" w:rsidR="00061611" w:rsidRDefault="00061611" w:rsidP="009B457B">
      <w:pPr>
        <w:ind w:right="-900"/>
        <w:rPr>
          <w:rStyle w:val="Strong"/>
          <w:rFonts w:ascii="Palatino Linotype" w:eastAsia="Times New Roman" w:hAnsi="Palatino Linotype" w:cs="Times New Roman"/>
        </w:rPr>
      </w:pPr>
    </w:p>
    <w:p w14:paraId="6CCEFA0C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Unit One Test Outline: All topics listed below may be on the exam.</w:t>
      </w:r>
    </w:p>
    <w:p w14:paraId="5B5B8456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</w:p>
    <w:p w14:paraId="60F0B952" w14:textId="79712A45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 xml:space="preserve">Risk Taking: </w:t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Current Research for Teen Brain Development</w:t>
      </w:r>
    </w:p>
    <w:p w14:paraId="0E027614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</w:p>
    <w:p w14:paraId="0F789757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 xml:space="preserve">Substances: </w:t>
      </w:r>
    </w:p>
    <w:p w14:paraId="20528F51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b w:val="0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 xml:space="preserve">Drug Categories: Stimulants, Hallucinogens, Depressants, Narcotics, </w:t>
      </w:r>
      <w:proofErr w:type="gramStart"/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Inhalants</w:t>
      </w:r>
      <w:proofErr w:type="gramEnd"/>
    </w:p>
    <w:p w14:paraId="1A50DE6F" w14:textId="5D4CB280" w:rsidR="009B457B" w:rsidRPr="000752C4" w:rsidRDefault="00E012E1" w:rsidP="00FB2B77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>
        <w:rPr>
          <w:rFonts w:ascii="Palatino Linotype" w:eastAsia="Times New Roman" w:hAnsi="Palatino Linotype" w:cs="Times New Roman"/>
          <w:sz w:val="22"/>
          <w:szCs w:val="22"/>
        </w:rPr>
        <w:t>Desired (intended)</w:t>
      </w:r>
      <w:r w:rsidR="009B457B" w:rsidRPr="000752C4">
        <w:rPr>
          <w:rFonts w:ascii="Palatino Linotype" w:eastAsia="Times New Roman" w:hAnsi="Palatino Linotype" w:cs="Times New Roman"/>
          <w:sz w:val="22"/>
          <w:szCs w:val="22"/>
        </w:rPr>
        <w:t xml:space="preserve"> vs. </w:t>
      </w:r>
      <w:r>
        <w:rPr>
          <w:rFonts w:ascii="Palatino Linotype" w:eastAsia="Times New Roman" w:hAnsi="Palatino Linotype" w:cs="Times New Roman"/>
          <w:sz w:val="22"/>
          <w:szCs w:val="22"/>
        </w:rPr>
        <w:t>Undesired (unintended)</w:t>
      </w:r>
      <w:r w:rsidR="009B457B" w:rsidRPr="000752C4">
        <w:rPr>
          <w:rFonts w:ascii="Palatino Linotype" w:eastAsia="Times New Roman" w:hAnsi="Palatino Linotype" w:cs="Times New Roman"/>
          <w:sz w:val="22"/>
          <w:szCs w:val="22"/>
        </w:rPr>
        <w:t xml:space="preserve"> Effects of a Drug</w:t>
      </w:r>
    </w:p>
    <w:p w14:paraId="2B721128" w14:textId="2E97E664" w:rsidR="009B457B" w:rsidRPr="000752C4" w:rsidRDefault="009B457B" w:rsidP="00FB2B77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ascii="Palatino Linotype" w:eastAsia="Times New Roman" w:hAnsi="Palatino Linotype" w:cs="Times New Roman"/>
          <w:sz w:val="22"/>
          <w:szCs w:val="22"/>
        </w:rPr>
        <w:t>Addiction, Withdrawal &amp; Tolerance</w:t>
      </w:r>
      <w:r w:rsidR="00E012E1">
        <w:rPr>
          <w:rFonts w:eastAsia="Times New Roman" w:cs="Times New Roman"/>
          <w:sz w:val="22"/>
          <w:szCs w:val="22"/>
        </w:rPr>
        <w:t>/</w:t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Method of Drug Delivery: Impact on Body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Drug Scheduling: Controlled Substances Act</w:t>
      </w:r>
      <w:r w:rsidR="00932A79">
        <w:rPr>
          <w:rFonts w:ascii="Palatino Linotype" w:eastAsia="Times New Roman" w:hAnsi="Palatino Linotype" w:cs="Times New Roman"/>
          <w:sz w:val="22"/>
          <w:szCs w:val="22"/>
        </w:rPr>
        <w:t xml:space="preserve"> (5 Schedules)</w:t>
      </w:r>
    </w:p>
    <w:p w14:paraId="5208F449" w14:textId="438BD1C7" w:rsidR="009B457B" w:rsidRPr="000752C4" w:rsidRDefault="009B457B" w:rsidP="009B457B">
      <w:pPr>
        <w:ind w:left="-720" w:right="-126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Stimulants: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Amphetamines: medical use vs. recreational use, effects, reasons it is abused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Cocaine: Medical vs. Recreational Use, Legal Status/Scheduling, effects on cardiovascular system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Methamphetamines: General effects, how it is different than cocaine, damage to body</w:t>
      </w:r>
      <w:r w:rsidR="00AF622B">
        <w:rPr>
          <w:rFonts w:ascii="Palatino Linotype" w:eastAsia="Times New Roman" w:hAnsi="Palatino Linotype" w:cs="Times New Roman"/>
          <w:sz w:val="22"/>
          <w:szCs w:val="22"/>
        </w:rPr>
        <w:t>, Combat Methamphetamine Epidemic Act of 2005 (what it is, what it regulates, purpose)</w:t>
      </w:r>
    </w:p>
    <w:p w14:paraId="3C907CAC" w14:textId="5801DF87" w:rsidR="009B457B" w:rsidRPr="000752C4" w:rsidRDefault="009B457B" w:rsidP="009B457B">
      <w:pPr>
        <w:ind w:left="-720" w:right="-126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</w:p>
    <w:p w14:paraId="0E0B9865" w14:textId="5EAF8CC2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Depressants</w:t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: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Alcohol: Factors determining absorption, impact on men vs. women, .02 rule, energy drinks and alcohol, sober myths, signs of alcohol poisoning and how to respond</w:t>
      </w:r>
      <w:r w:rsidR="002A4F7B">
        <w:rPr>
          <w:rFonts w:ascii="Palatino Linotype" w:eastAsia="Times New Roman" w:hAnsi="Palatino Linotype" w:cs="Times New Roman"/>
          <w:sz w:val="22"/>
          <w:szCs w:val="22"/>
        </w:rPr>
        <w:t>, safer drinking tips</w:t>
      </w:r>
    </w:p>
    <w:p w14:paraId="6DE22039" w14:textId="3B8547EE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eastAsia="Times New Roman" w:cs="Times New Roman"/>
          <w:sz w:val="22"/>
          <w:szCs w:val="22"/>
        </w:rPr>
        <w:t xml:space="preserve"> 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Narcotics: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Prescription Painkillers:</w:t>
      </w:r>
      <w:r w:rsidRPr="000752C4">
        <w:rPr>
          <w:rFonts w:ascii="Palatino Linotype" w:eastAsia="Times New Roman" w:hAnsi="Palatino Linotype" w:cs="Times New Roman"/>
          <w:color w:val="000000"/>
          <w:sz w:val="22"/>
          <w:szCs w:val="22"/>
        </w:rPr>
        <w:t xml:space="preserve"> recreational vs. medical use, addiction and dangers, controlled release</w:t>
      </w:r>
      <w:r w:rsidRPr="000752C4">
        <w:rPr>
          <w:rFonts w:eastAsia="Times New Roman" w:cs="Times New Roman"/>
          <w:sz w:val="22"/>
          <w:szCs w:val="22"/>
        </w:rPr>
        <w:br/>
      </w:r>
    </w:p>
    <w:p w14:paraId="16FB1A21" w14:textId="77777777" w:rsidR="009B457B" w:rsidRPr="000752C4" w:rsidRDefault="009B457B" w:rsidP="009B457B">
      <w:pPr>
        <w:ind w:left="-720" w:right="-900"/>
        <w:rPr>
          <w:rStyle w:val="Strong"/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>Hallucinogens:</w:t>
      </w:r>
    </w:p>
    <w:p w14:paraId="3A261B5C" w14:textId="64B869E9" w:rsidR="009B457B" w:rsidRPr="00AF622B" w:rsidRDefault="009B457B" w:rsidP="00AF622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AF622B">
        <w:rPr>
          <w:rStyle w:val="Strong"/>
          <w:rFonts w:ascii="Palatino Linotype" w:eastAsia="Times New Roman" w:hAnsi="Palatino Linotype" w:cs="Times New Roman"/>
          <w:b w:val="0"/>
          <w:sz w:val="22"/>
          <w:szCs w:val="22"/>
        </w:rPr>
        <w:t>Cough Syrup with DXM: Current laws, effects on body and concerns/issues</w:t>
      </w:r>
      <w:r w:rsidRPr="00AF622B">
        <w:rPr>
          <w:rFonts w:eastAsia="Times New Roman" w:cs="Times New Roman"/>
          <w:b/>
          <w:sz w:val="22"/>
          <w:szCs w:val="22"/>
        </w:rPr>
        <w:br/>
      </w:r>
      <w:r w:rsidRPr="00AF622B">
        <w:rPr>
          <w:rFonts w:ascii="Palatino Linotype" w:eastAsia="Times New Roman" w:hAnsi="Palatino Linotype" w:cs="Times New Roman"/>
          <w:sz w:val="22"/>
          <w:szCs w:val="22"/>
        </w:rPr>
        <w:t xml:space="preserve">Marijuana: Short/long term </w:t>
      </w:r>
      <w:proofErr w:type="gramStart"/>
      <w:r w:rsidRPr="00AF622B">
        <w:rPr>
          <w:rFonts w:ascii="Palatino Linotype" w:eastAsia="Times New Roman" w:hAnsi="Palatino Linotype" w:cs="Times New Roman"/>
          <w:sz w:val="22"/>
          <w:szCs w:val="22"/>
        </w:rPr>
        <w:t>effects(</w:t>
      </w:r>
      <w:proofErr w:type="gramEnd"/>
      <w:r w:rsidRPr="00AF622B">
        <w:rPr>
          <w:rFonts w:ascii="Palatino Linotype" w:eastAsia="Times New Roman" w:hAnsi="Palatino Linotype" w:cs="Times New Roman"/>
          <w:sz w:val="22"/>
          <w:szCs w:val="22"/>
        </w:rPr>
        <w:t>know effects on each part of body/addiction/withdrawal symptoms/impact on learning/memory, etc., legal and scheduling status</w:t>
      </w:r>
      <w:r w:rsidR="002A4F7B">
        <w:rPr>
          <w:rFonts w:ascii="Palatino Linotype" w:eastAsia="Times New Roman" w:hAnsi="Palatino Linotype" w:cs="Times New Roman"/>
          <w:sz w:val="22"/>
          <w:szCs w:val="22"/>
        </w:rPr>
        <w:t>)</w:t>
      </w:r>
      <w:r w:rsidR="00133442">
        <w:rPr>
          <w:rFonts w:ascii="Palatino Linotype" w:eastAsia="Times New Roman" w:hAnsi="Palatino Linotype" w:cs="Times New Roman"/>
          <w:sz w:val="22"/>
          <w:szCs w:val="22"/>
        </w:rPr>
        <w:t xml:space="preserve">, how is it used, duration of effects, marijuana today </w:t>
      </w:r>
      <w:proofErr w:type="spellStart"/>
      <w:r w:rsidR="00133442">
        <w:rPr>
          <w:rFonts w:ascii="Palatino Linotype" w:eastAsia="Times New Roman" w:hAnsi="Palatino Linotype" w:cs="Times New Roman"/>
          <w:sz w:val="22"/>
          <w:szCs w:val="22"/>
        </w:rPr>
        <w:t>vs</w:t>
      </w:r>
      <w:proofErr w:type="spellEnd"/>
      <w:r w:rsidR="00133442">
        <w:rPr>
          <w:rFonts w:ascii="Palatino Linotype" w:eastAsia="Times New Roman" w:hAnsi="Palatino Linotype" w:cs="Times New Roman"/>
          <w:sz w:val="22"/>
          <w:szCs w:val="22"/>
        </w:rPr>
        <w:t xml:space="preserve"> 20 years ago</w:t>
      </w:r>
    </w:p>
    <w:p w14:paraId="62F47B2D" w14:textId="77777777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ascii="Palatino Linotype" w:eastAsia="Times New Roman" w:hAnsi="Palatino Linotype" w:cs="Times New Roman"/>
          <w:sz w:val="22"/>
          <w:szCs w:val="22"/>
        </w:rPr>
        <w:t>Medical Marijuana: medicinal uses/effects on body for medical purposes, legalization issues, state vs. federal gov’t conflicts, how accessed for medical patients</w:t>
      </w:r>
      <w:r w:rsidRPr="000752C4">
        <w:rPr>
          <w:rFonts w:eastAsia="Times New Roman" w:cs="Times New Roman"/>
          <w:sz w:val="22"/>
          <w:szCs w:val="22"/>
        </w:rPr>
        <w:br/>
      </w:r>
      <w:proofErr w:type="spellStart"/>
      <w:r w:rsidRPr="000752C4">
        <w:rPr>
          <w:rFonts w:ascii="Palatino Linotype" w:eastAsia="Times New Roman" w:hAnsi="Palatino Linotype" w:cs="Times New Roman"/>
          <w:sz w:val="22"/>
          <w:szCs w:val="22"/>
        </w:rPr>
        <w:t>Marinol</w:t>
      </w:r>
      <w:proofErr w:type="spellEnd"/>
      <w:r w:rsidRPr="000752C4">
        <w:rPr>
          <w:rFonts w:ascii="Palatino Linotype" w:eastAsia="Times New Roman" w:hAnsi="Palatino Linotype" w:cs="Times New Roman"/>
          <w:sz w:val="22"/>
          <w:szCs w:val="22"/>
        </w:rPr>
        <w:t>: What is it</w:t>
      </w:r>
      <w:proofErr w:type="gramStart"/>
      <w:r w:rsidRPr="000752C4">
        <w:rPr>
          <w:rFonts w:ascii="Palatino Linotype" w:eastAsia="Times New Roman" w:hAnsi="Palatino Linotype" w:cs="Times New Roman"/>
          <w:sz w:val="22"/>
          <w:szCs w:val="22"/>
        </w:rPr>
        <w:t>?,</w:t>
      </w:r>
      <w:proofErr w:type="gramEnd"/>
      <w:r w:rsidRPr="000752C4">
        <w:rPr>
          <w:rFonts w:ascii="Palatino Linotype" w:eastAsia="Times New Roman" w:hAnsi="Palatino Linotype" w:cs="Times New Roman"/>
          <w:sz w:val="22"/>
          <w:szCs w:val="22"/>
        </w:rPr>
        <w:t xml:space="preserve"> how different than smoked medical marijuana, legal status</w:t>
      </w:r>
    </w:p>
    <w:p w14:paraId="5826569F" w14:textId="77777777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ascii="Palatino Linotype" w:eastAsia="Times New Roman" w:hAnsi="Palatino Linotype" w:cs="Times New Roman"/>
          <w:sz w:val="22"/>
          <w:szCs w:val="22"/>
        </w:rPr>
        <w:t>Synthetic Marijuana: What is it, how marketed, legal status</w:t>
      </w:r>
    </w:p>
    <w:p w14:paraId="17EA170A" w14:textId="77777777" w:rsidR="009B457B" w:rsidRPr="000752C4" w:rsidRDefault="009B457B" w:rsidP="00E012E1">
      <w:pPr>
        <w:ind w:left="-720" w:right="-1350"/>
        <w:rPr>
          <w:rFonts w:ascii="Palatino Linotype" w:eastAsia="Times New Roman" w:hAnsi="Palatino Linotype" w:cs="Times New Roman"/>
          <w:sz w:val="22"/>
          <w:szCs w:val="22"/>
        </w:rPr>
      </w:pP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Style w:val="Strong"/>
          <w:rFonts w:ascii="Palatino Linotype" w:eastAsia="Times New Roman" w:hAnsi="Palatino Linotype" w:cs="Times New Roman"/>
          <w:sz w:val="22"/>
          <w:szCs w:val="22"/>
        </w:rPr>
        <w:t xml:space="preserve">Neuron Function: </w:t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Normal Nerve Cell Function/Drugs and Nerve Cell Function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Parts of a Neuron (be able to label diagram)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How cocaine and opiates/narcotics impact normal neuron function</w:t>
      </w:r>
      <w:r w:rsidRPr="000752C4">
        <w:rPr>
          <w:rFonts w:eastAsia="Times New Roman" w:cs="Times New Roman"/>
          <w:sz w:val="22"/>
          <w:szCs w:val="22"/>
        </w:rPr>
        <w:br/>
      </w:r>
      <w:r w:rsidRPr="000752C4">
        <w:rPr>
          <w:rFonts w:ascii="Palatino Linotype" w:eastAsia="Times New Roman" w:hAnsi="Palatino Linotype" w:cs="Times New Roman"/>
          <w:sz w:val="22"/>
          <w:szCs w:val="22"/>
        </w:rPr>
        <w:t>Neurotransmitters: serotonin, dopamine, adrenaline, endorphins: main function of each in the body</w:t>
      </w:r>
    </w:p>
    <w:p w14:paraId="0A82A950" w14:textId="77777777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sz w:val="22"/>
          <w:szCs w:val="22"/>
        </w:rPr>
      </w:pPr>
    </w:p>
    <w:p w14:paraId="51A60AE6" w14:textId="6779A2A4" w:rsidR="009B457B" w:rsidRPr="000752C4" w:rsidRDefault="009B457B" w:rsidP="009B457B">
      <w:pPr>
        <w:ind w:left="-720" w:right="-900"/>
        <w:rPr>
          <w:rFonts w:ascii="Palatino Linotype" w:eastAsia="Times New Roman" w:hAnsi="Palatino Linotype" w:cs="Times New Roman"/>
          <w:b/>
          <w:sz w:val="22"/>
          <w:szCs w:val="22"/>
        </w:rPr>
      </w:pPr>
      <w:r w:rsidRPr="000752C4">
        <w:rPr>
          <w:rFonts w:ascii="Palatino Linotype" w:eastAsia="Times New Roman" w:hAnsi="Palatino Linotype" w:cs="Times New Roman"/>
          <w:b/>
          <w:sz w:val="22"/>
          <w:szCs w:val="22"/>
        </w:rPr>
        <w:t xml:space="preserve">Unit </w:t>
      </w:r>
      <w:r w:rsidR="00932A79">
        <w:rPr>
          <w:rFonts w:ascii="Palatino Linotype" w:eastAsia="Times New Roman" w:hAnsi="Palatino Linotype" w:cs="Times New Roman"/>
          <w:b/>
          <w:sz w:val="22"/>
          <w:szCs w:val="22"/>
        </w:rPr>
        <w:t xml:space="preserve">Packet Due </w:t>
      </w:r>
      <w:r w:rsidR="002A4F7B">
        <w:rPr>
          <w:rFonts w:ascii="Palatino Linotype" w:eastAsia="Times New Roman" w:hAnsi="Palatino Linotype" w:cs="Times New Roman"/>
          <w:b/>
          <w:sz w:val="22"/>
          <w:szCs w:val="22"/>
        </w:rPr>
        <w:t>Friday 9/19</w:t>
      </w:r>
      <w:r w:rsidRPr="000752C4">
        <w:rPr>
          <w:rFonts w:ascii="Palatino Linotype" w:eastAsia="Times New Roman" w:hAnsi="Palatino Linotype" w:cs="Times New Roman"/>
          <w:b/>
          <w:sz w:val="22"/>
          <w:szCs w:val="22"/>
        </w:rPr>
        <w:t>: Please make sure ALL assignments are fully completed!!</w:t>
      </w:r>
    </w:p>
    <w:p w14:paraId="69FCF32B" w14:textId="77777777" w:rsidR="00DE7C71" w:rsidRDefault="00DE7C71"/>
    <w:p w14:paraId="0D67243E" w14:textId="77777777" w:rsidR="007078C2" w:rsidRDefault="007078C2"/>
    <w:p w14:paraId="40C2B3D7" w14:textId="77777777" w:rsidR="007078C2" w:rsidRDefault="007078C2" w:rsidP="007078C2">
      <w:pPr>
        <w:ind w:left="-720" w:right="-900"/>
      </w:pPr>
      <w:r>
        <w:t>Review Game:</w:t>
      </w:r>
    </w:p>
    <w:p w14:paraId="087A1534" w14:textId="77777777" w:rsidR="007078C2" w:rsidRDefault="007078C2" w:rsidP="007078C2">
      <w:pPr>
        <w:ind w:left="-720" w:right="-900"/>
      </w:pPr>
    </w:p>
    <w:p w14:paraId="4E8C140D" w14:textId="77777777" w:rsidR="007078C2" w:rsidRDefault="007078C2" w:rsidP="007078C2">
      <w:pPr>
        <w:ind w:left="-720" w:right="-900"/>
      </w:pPr>
      <w:r>
        <w:t xml:space="preserve">First: Terms Activity: </w:t>
      </w:r>
    </w:p>
    <w:p w14:paraId="6EEA1E59" w14:textId="77777777" w:rsidR="007078C2" w:rsidRDefault="007078C2" w:rsidP="007078C2">
      <w:pPr>
        <w:ind w:left="-720" w:right="-900"/>
      </w:pPr>
    </w:p>
    <w:p w14:paraId="269B1E31" w14:textId="77777777" w:rsidR="007078C2" w:rsidRPr="0013385B" w:rsidRDefault="007078C2" w:rsidP="007078C2">
      <w:r>
        <w:t>Inhalants</w:t>
      </w:r>
      <w:r>
        <w:tab/>
      </w:r>
      <w:r>
        <w:tab/>
      </w:r>
      <w:r w:rsidRPr="0013385B">
        <w:t>Withdrawals</w:t>
      </w:r>
      <w:r>
        <w:t xml:space="preserve">     </w:t>
      </w:r>
      <w:r w:rsidRPr="0013385B">
        <w:t>Schedule I</w:t>
      </w:r>
      <w:r w:rsidRPr="0013385B">
        <w:tab/>
      </w:r>
      <w:r w:rsidRPr="0013385B">
        <w:tab/>
      </w:r>
      <w:r w:rsidRPr="0013385B">
        <w:tab/>
        <w:t>Tolerance</w:t>
      </w:r>
    </w:p>
    <w:p w14:paraId="27E1F9F8" w14:textId="77777777" w:rsidR="007078C2" w:rsidRPr="0013385B" w:rsidRDefault="007078C2" w:rsidP="007078C2"/>
    <w:p w14:paraId="233F7377" w14:textId="77777777" w:rsidR="007078C2" w:rsidRPr="0013385B" w:rsidRDefault="007078C2" w:rsidP="007078C2">
      <w:pPr>
        <w:ind w:right="-810"/>
      </w:pPr>
      <w:r w:rsidRPr="0013385B">
        <w:t>Depressants</w:t>
      </w:r>
      <w:r w:rsidRPr="0013385B">
        <w:tab/>
      </w:r>
      <w:r w:rsidRPr="0013385B">
        <w:tab/>
      </w:r>
      <w:r w:rsidRPr="0013385B">
        <w:tab/>
        <w:t xml:space="preserve">Schedule </w:t>
      </w:r>
      <w:proofErr w:type="gramStart"/>
      <w:r w:rsidRPr="0013385B">
        <w:t>II</w:t>
      </w:r>
      <w:r>
        <w:t xml:space="preserve">  </w:t>
      </w:r>
      <w:r w:rsidRPr="0013385B">
        <w:t>Wakefulness</w:t>
      </w:r>
      <w:proofErr w:type="gramEnd"/>
      <w:r w:rsidRPr="0013385B">
        <w:tab/>
      </w:r>
      <w:r w:rsidRPr="0013385B">
        <w:tab/>
        <w:t>Speed Systems</w:t>
      </w:r>
    </w:p>
    <w:p w14:paraId="543D63F0" w14:textId="77777777" w:rsidR="007078C2" w:rsidRPr="0013385B" w:rsidRDefault="007078C2" w:rsidP="007078C2">
      <w:pPr>
        <w:ind w:right="-900"/>
      </w:pPr>
    </w:p>
    <w:p w14:paraId="522FC182" w14:textId="77777777" w:rsidR="007078C2" w:rsidRPr="0013385B" w:rsidRDefault="007078C2" w:rsidP="007078C2">
      <w:pPr>
        <w:ind w:left="5040" w:right="-900" w:hanging="5040"/>
      </w:pPr>
      <w:proofErr w:type="spellStart"/>
      <w:r>
        <w:t>Relaxe</w:t>
      </w:r>
      <w:proofErr w:type="spellEnd"/>
      <w:r>
        <w:t xml:space="preserve">   </w:t>
      </w:r>
      <w:r w:rsidRPr="0013385B">
        <w:t>Decrease appetite</w:t>
      </w:r>
      <w:r w:rsidRPr="0013385B">
        <w:tab/>
        <w:t>Slow Systems</w:t>
      </w:r>
      <w:r w:rsidRPr="0013385B">
        <w:tab/>
      </w:r>
      <w:r w:rsidRPr="0013385B">
        <w:tab/>
        <w:t>Stimulants</w:t>
      </w:r>
    </w:p>
    <w:p w14:paraId="0D1F7178" w14:textId="77777777" w:rsidR="007078C2" w:rsidRPr="0013385B" w:rsidRDefault="007078C2" w:rsidP="007078C2">
      <w:pPr>
        <w:ind w:right="-900"/>
      </w:pPr>
    </w:p>
    <w:p w14:paraId="0A50C8E3" w14:textId="77777777" w:rsidR="007078C2" w:rsidRPr="0013385B" w:rsidRDefault="007078C2" w:rsidP="007078C2">
      <w:pPr>
        <w:ind w:right="-900"/>
      </w:pPr>
      <w:r>
        <w:t>Cocaine</w:t>
      </w:r>
      <w:r>
        <w:tab/>
      </w:r>
      <w:r>
        <w:tab/>
      </w:r>
      <w:r w:rsidRPr="0013385B">
        <w:t>Toxins/Poisons</w:t>
      </w:r>
      <w:r>
        <w:t xml:space="preserve">      </w:t>
      </w:r>
      <w:r w:rsidRPr="0013385B">
        <w:t>Alcohol</w:t>
      </w:r>
      <w:r w:rsidRPr="0013385B">
        <w:tab/>
      </w:r>
      <w:r w:rsidRPr="0013385B">
        <w:tab/>
      </w:r>
      <w:r w:rsidRPr="0013385B">
        <w:tab/>
      </w:r>
      <w:r w:rsidRPr="0013385B">
        <w:tab/>
        <w:t>Dental Issues</w:t>
      </w:r>
    </w:p>
    <w:p w14:paraId="58375A18" w14:textId="77777777" w:rsidR="007078C2" w:rsidRPr="0013385B" w:rsidRDefault="007078C2" w:rsidP="007078C2"/>
    <w:p w14:paraId="5E883C4F" w14:textId="77777777" w:rsidR="007078C2" w:rsidRPr="0013385B" w:rsidRDefault="007078C2" w:rsidP="007078C2">
      <w:r w:rsidRPr="0013385B">
        <w:t>Methamphetamines</w:t>
      </w:r>
      <w:r w:rsidRPr="0013385B">
        <w:tab/>
      </w:r>
      <w:r w:rsidRPr="0013385B">
        <w:tab/>
        <w:t>Labs</w:t>
      </w:r>
      <w:r>
        <w:t xml:space="preserve">   </w:t>
      </w:r>
      <w:r w:rsidRPr="0013385B">
        <w:t>Amphetamines</w:t>
      </w:r>
      <w:r w:rsidRPr="0013385B">
        <w:tab/>
      </w:r>
      <w:r w:rsidRPr="0013385B">
        <w:tab/>
      </w:r>
      <w:r w:rsidRPr="0013385B">
        <w:tab/>
      </w:r>
      <w:proofErr w:type="spellStart"/>
      <w:r w:rsidRPr="0013385B">
        <w:t>Oxycontin</w:t>
      </w:r>
      <w:proofErr w:type="spellEnd"/>
    </w:p>
    <w:p w14:paraId="2B7E8AA0" w14:textId="77777777" w:rsidR="007078C2" w:rsidRPr="0013385B" w:rsidRDefault="007078C2" w:rsidP="007078C2"/>
    <w:p w14:paraId="3098F37E" w14:textId="77777777" w:rsidR="007078C2" w:rsidRPr="0013385B" w:rsidRDefault="007078C2" w:rsidP="007078C2">
      <w:r w:rsidRPr="0013385B">
        <w:t>Numbing Agent for Surgery</w:t>
      </w:r>
      <w:r>
        <w:t xml:space="preserve">   </w:t>
      </w:r>
      <w:r w:rsidRPr="0013385B">
        <w:t>Narcotics/Opiates</w:t>
      </w:r>
      <w:r w:rsidRPr="0013385B">
        <w:tab/>
      </w:r>
      <w:r w:rsidRPr="0013385B">
        <w:tab/>
        <w:t>Heroin</w:t>
      </w:r>
    </w:p>
    <w:p w14:paraId="76C1FAAB" w14:textId="77777777" w:rsidR="007078C2" w:rsidRPr="0013385B" w:rsidRDefault="007078C2" w:rsidP="007078C2"/>
    <w:p w14:paraId="0ABA606B" w14:textId="77777777" w:rsidR="007078C2" w:rsidRPr="0013385B" w:rsidRDefault="007078C2" w:rsidP="007078C2">
      <w:pPr>
        <w:ind w:right="-990"/>
      </w:pPr>
      <w:r>
        <w:t>Painkillers</w:t>
      </w:r>
      <w:r>
        <w:tab/>
      </w:r>
      <w:r>
        <w:tab/>
      </w:r>
      <w:r w:rsidRPr="0013385B">
        <w:t>Morphine</w:t>
      </w:r>
      <w:r>
        <w:t xml:space="preserve">   </w:t>
      </w:r>
      <w:r w:rsidRPr="0013385B">
        <w:t>Controlled Release</w:t>
      </w:r>
      <w:r w:rsidRPr="0013385B">
        <w:tab/>
      </w:r>
      <w:r w:rsidRPr="0013385B">
        <w:tab/>
        <w:t>Time</w:t>
      </w:r>
    </w:p>
    <w:p w14:paraId="2B11AABC" w14:textId="77777777" w:rsidR="007078C2" w:rsidRPr="0013385B" w:rsidRDefault="007078C2" w:rsidP="007078C2"/>
    <w:p w14:paraId="5FCFBB2C" w14:textId="77777777" w:rsidR="007078C2" w:rsidRPr="0013385B" w:rsidRDefault="007078C2" w:rsidP="007078C2">
      <w:r w:rsidRPr="0013385B">
        <w:t>Stay awake</w:t>
      </w:r>
      <w:r w:rsidRPr="0013385B">
        <w:tab/>
        <w:t xml:space="preserve">  Amount </w:t>
      </w:r>
      <w:proofErr w:type="gramStart"/>
      <w:r w:rsidRPr="0013385B">
        <w:t>Consumed</w:t>
      </w:r>
      <w:r>
        <w:t xml:space="preserve">  </w:t>
      </w:r>
      <w:r w:rsidRPr="0013385B">
        <w:t>ADHD</w:t>
      </w:r>
      <w:proofErr w:type="gramEnd"/>
      <w:r w:rsidRPr="0013385B">
        <w:t>/Sleep Disorders</w:t>
      </w:r>
    </w:p>
    <w:p w14:paraId="3F4C6EC3" w14:textId="77777777" w:rsidR="007078C2" w:rsidRPr="0013385B" w:rsidRDefault="007078C2" w:rsidP="007078C2"/>
    <w:p w14:paraId="7241F844" w14:textId="77777777" w:rsidR="007078C2" w:rsidRDefault="007078C2" w:rsidP="007078C2">
      <w:r w:rsidRPr="0013385B">
        <w:t xml:space="preserve">Respiratory </w:t>
      </w:r>
      <w:proofErr w:type="gramStart"/>
      <w:r w:rsidRPr="0013385B">
        <w:t>Depression</w:t>
      </w:r>
      <w:r>
        <w:t xml:space="preserve">  </w:t>
      </w:r>
      <w:r w:rsidRPr="0013385B">
        <w:t>Constricts</w:t>
      </w:r>
      <w:proofErr w:type="gramEnd"/>
      <w:r w:rsidRPr="0013385B">
        <w:t xml:space="preserve"> Blood Vessels</w:t>
      </w:r>
      <w:r>
        <w:t xml:space="preserve">   </w:t>
      </w:r>
      <w:r w:rsidRPr="0013385B">
        <w:t>Cough Medicine</w:t>
      </w:r>
      <w:r w:rsidRPr="0013385B">
        <w:tab/>
      </w:r>
      <w:r w:rsidRPr="0013385B">
        <w:tab/>
      </w:r>
    </w:p>
    <w:p w14:paraId="67DE4934" w14:textId="77777777" w:rsidR="007078C2" w:rsidRDefault="007078C2" w:rsidP="007078C2"/>
    <w:p w14:paraId="55AB3D82" w14:textId="77777777" w:rsidR="007078C2" w:rsidRDefault="007078C2" w:rsidP="007078C2">
      <w:r w:rsidRPr="0013385B">
        <w:t>Ages Person</w:t>
      </w:r>
      <w:r>
        <w:t xml:space="preserve">   </w:t>
      </w:r>
      <w:r w:rsidRPr="0013385B">
        <w:t>Hallucinogens</w:t>
      </w:r>
      <w:r w:rsidRPr="0013385B">
        <w:tab/>
      </w:r>
      <w:r w:rsidRPr="0013385B">
        <w:tab/>
      </w:r>
      <w:r w:rsidRPr="0013385B">
        <w:tab/>
      </w:r>
      <w:proofErr w:type="spellStart"/>
      <w:r w:rsidRPr="0013385B">
        <w:t>Marinol</w:t>
      </w:r>
      <w:proofErr w:type="spellEnd"/>
      <w:r>
        <w:t xml:space="preserve">    </w:t>
      </w:r>
      <w:r w:rsidRPr="0013385B">
        <w:t>Marijuana</w:t>
      </w:r>
      <w:r w:rsidRPr="0013385B">
        <w:tab/>
      </w:r>
      <w:r w:rsidRPr="0013385B">
        <w:tab/>
      </w:r>
      <w:r w:rsidRPr="0013385B">
        <w:tab/>
      </w:r>
    </w:p>
    <w:p w14:paraId="25639A77" w14:textId="77777777" w:rsidR="007078C2" w:rsidRDefault="007078C2" w:rsidP="007078C2"/>
    <w:p w14:paraId="792992D4" w14:textId="77777777" w:rsidR="007078C2" w:rsidRPr="0013385B" w:rsidRDefault="007078C2" w:rsidP="007078C2">
      <w:r w:rsidRPr="0013385B">
        <w:t>Weight</w:t>
      </w:r>
      <w:r w:rsidRPr="0013385B">
        <w:tab/>
      </w:r>
      <w:r w:rsidRPr="0013385B">
        <w:tab/>
      </w:r>
      <w:r>
        <w:t xml:space="preserve"> </w:t>
      </w:r>
      <w:r w:rsidRPr="0013385B">
        <w:t>Household Products</w:t>
      </w:r>
      <w:r w:rsidRPr="0013385B">
        <w:tab/>
        <w:t>Crash</w:t>
      </w:r>
    </w:p>
    <w:p w14:paraId="4AF2D9C8" w14:textId="77777777" w:rsidR="007078C2" w:rsidRPr="0013385B" w:rsidRDefault="007078C2" w:rsidP="007078C2"/>
    <w:p w14:paraId="6199B6C7" w14:textId="77777777" w:rsidR="007078C2" w:rsidRPr="0013385B" w:rsidRDefault="007078C2" w:rsidP="007078C2">
      <w:pPr>
        <w:tabs>
          <w:tab w:val="left" w:pos="2540"/>
        </w:tabs>
      </w:pPr>
      <w:r w:rsidRPr="0013385B">
        <w:t>Lose weight</w:t>
      </w:r>
      <w:r w:rsidRPr="0013385B">
        <w:tab/>
      </w:r>
      <w:r w:rsidRPr="0013385B">
        <w:tab/>
        <w:t>Food in Stomach</w:t>
      </w:r>
      <w:r>
        <w:t xml:space="preserve">   </w:t>
      </w:r>
      <w:r w:rsidRPr="0013385B">
        <w:t>Improve performance</w:t>
      </w:r>
    </w:p>
    <w:p w14:paraId="6105EA6D" w14:textId="77777777" w:rsidR="007078C2" w:rsidRPr="0013385B" w:rsidRDefault="007078C2" w:rsidP="007078C2">
      <w:pPr>
        <w:tabs>
          <w:tab w:val="left" w:pos="2540"/>
        </w:tabs>
      </w:pPr>
    </w:p>
    <w:p w14:paraId="3AFF3449" w14:textId="77777777" w:rsidR="007078C2" w:rsidRPr="002D06DF" w:rsidRDefault="007078C2" w:rsidP="007078C2">
      <w:pPr>
        <w:tabs>
          <w:tab w:val="left" w:pos="2540"/>
        </w:tabs>
      </w:pPr>
      <w:r w:rsidRPr="0013385B">
        <w:t>Drop in IQ</w:t>
      </w:r>
      <w:r w:rsidRPr="0013385B">
        <w:tab/>
      </w:r>
      <w:r w:rsidRPr="0013385B">
        <w:tab/>
        <w:t>Gender</w:t>
      </w:r>
      <w:r>
        <w:t xml:space="preserve">   </w:t>
      </w:r>
      <w:r w:rsidRPr="0013385B">
        <w:t>Anxiety/Depression</w:t>
      </w:r>
    </w:p>
    <w:p w14:paraId="6B85A271" w14:textId="77777777" w:rsidR="007078C2" w:rsidRPr="002D06DF" w:rsidRDefault="007078C2" w:rsidP="007078C2">
      <w:pPr>
        <w:tabs>
          <w:tab w:val="left" w:pos="2540"/>
        </w:tabs>
      </w:pPr>
    </w:p>
    <w:p w14:paraId="00B5C5A9" w14:textId="77777777" w:rsidR="007078C2" w:rsidRDefault="007078C2" w:rsidP="007078C2">
      <w:r>
        <w:t>Drug Terms Review Activity:</w:t>
      </w:r>
    </w:p>
    <w:p w14:paraId="586C9A91" w14:textId="77777777" w:rsidR="007078C2" w:rsidRDefault="007078C2" w:rsidP="007078C2"/>
    <w:p w14:paraId="59729307" w14:textId="77777777" w:rsidR="007078C2" w:rsidRDefault="007078C2" w:rsidP="007078C2">
      <w:pPr>
        <w:pStyle w:val="ListParagraph"/>
        <w:numPr>
          <w:ilvl w:val="0"/>
          <w:numId w:val="5"/>
        </w:numPr>
      </w:pPr>
      <w:r>
        <w:t xml:space="preserve">2 issues of meth: dental issues, </w:t>
      </w:r>
      <w:proofErr w:type="spellStart"/>
      <w:r>
        <w:t>agest</w:t>
      </w:r>
      <w:proofErr w:type="spellEnd"/>
      <w:r>
        <w:t xml:space="preserve"> person</w:t>
      </w:r>
    </w:p>
    <w:p w14:paraId="1B7F5D7E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factors</w:t>
      </w:r>
      <w:proofErr w:type="gramEnd"/>
      <w:r>
        <w:t xml:space="preserve"> impacting absorption of alcohol: food in stomach, gender, weight, amount consumed</w:t>
      </w:r>
    </w:p>
    <w:p w14:paraId="00327E79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addiction</w:t>
      </w:r>
      <w:proofErr w:type="gramEnd"/>
      <w:r>
        <w:t xml:space="preserve"> is characterized by : tolerance/withdrawals</w:t>
      </w:r>
    </w:p>
    <w:p w14:paraId="2C2A9750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define</w:t>
      </w:r>
      <w:proofErr w:type="gramEnd"/>
      <w:r>
        <w:t xml:space="preserve"> tolerance and withdrawals</w:t>
      </w:r>
    </w:p>
    <w:p w14:paraId="78FBAA1B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a</w:t>
      </w:r>
      <w:proofErr w:type="gramEnd"/>
      <w:r>
        <w:t xml:space="preserve"> way to sober someone up: time</w:t>
      </w:r>
    </w:p>
    <w:p w14:paraId="69B9D86C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recent</w:t>
      </w:r>
      <w:proofErr w:type="gramEnd"/>
      <w:r>
        <w:t xml:space="preserve"> studies show marijuana causes: drop in </w:t>
      </w:r>
      <w:proofErr w:type="spellStart"/>
      <w:r>
        <w:t>iq</w:t>
      </w:r>
      <w:proofErr w:type="spellEnd"/>
    </w:p>
    <w:p w14:paraId="19B0A8F0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people</w:t>
      </w:r>
      <w:proofErr w:type="gramEnd"/>
      <w:r>
        <w:t xml:space="preserve"> with these conditions should use pot can increase s/s: anxiety/depression</w:t>
      </w:r>
    </w:p>
    <w:p w14:paraId="294DC2C6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all</w:t>
      </w:r>
      <w:proofErr w:type="gramEnd"/>
      <w:r>
        <w:t xml:space="preserve"> stimulants together: cocaine, amphetamines, methamphetamines</w:t>
      </w:r>
    </w:p>
    <w:p w14:paraId="2735F9A0" w14:textId="77777777" w:rsidR="007078C2" w:rsidRDefault="007078C2" w:rsidP="007078C2">
      <w:pPr>
        <w:pStyle w:val="ListParagraph"/>
        <w:numPr>
          <w:ilvl w:val="0"/>
          <w:numId w:val="5"/>
        </w:numPr>
      </w:pPr>
      <w:r>
        <w:t>3 effects of stimulant drugs: wakefulness, speed systems, decrease appetite, constrict blood vessels</w:t>
      </w:r>
    </w:p>
    <w:p w14:paraId="5CB644D7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all</w:t>
      </w:r>
      <w:proofErr w:type="gramEnd"/>
      <w:r>
        <w:t xml:space="preserve"> depressants together: alcohol</w:t>
      </w:r>
    </w:p>
    <w:p w14:paraId="577BE484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two</w:t>
      </w:r>
      <w:proofErr w:type="gramEnd"/>
      <w:r>
        <w:t xml:space="preserve"> effects that all depressants have: relaxed, slow systems</w:t>
      </w:r>
    </w:p>
    <w:p w14:paraId="46FA71D2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common</w:t>
      </w:r>
      <w:proofErr w:type="gramEnd"/>
      <w:r>
        <w:t xml:space="preserve"> link between methamphetamines and inhalants: toxins/poisons</w:t>
      </w:r>
    </w:p>
    <w:p w14:paraId="10ED6547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put</w:t>
      </w:r>
      <w:proofErr w:type="gramEnd"/>
      <w:r>
        <w:t xml:space="preserve"> all narcotics together: heroin, oxy, morphine</w:t>
      </w:r>
    </w:p>
    <w:p w14:paraId="7E52FC0D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narcotics</w:t>
      </w:r>
      <w:proofErr w:type="gramEnd"/>
      <w:r>
        <w:t xml:space="preserve"> are used legally </w:t>
      </w:r>
      <w:proofErr w:type="spellStart"/>
      <w:r>
        <w:t>as:painkillers</w:t>
      </w:r>
      <w:proofErr w:type="spellEnd"/>
      <w:r>
        <w:t xml:space="preserve"> and are made with this feature to give pain relief over time : controlled release</w:t>
      </w:r>
    </w:p>
    <w:p w14:paraId="509C85D1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most</w:t>
      </w:r>
      <w:proofErr w:type="gramEnd"/>
      <w:r>
        <w:t xml:space="preserve"> narcotics are schedule: II</w:t>
      </w:r>
    </w:p>
    <w:p w14:paraId="1FC68FF3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two</w:t>
      </w:r>
      <w:proofErr w:type="gramEnd"/>
      <w:r>
        <w:t xml:space="preserve"> common dangers associated with inhalants: hypoxia and sudden sniffing</w:t>
      </w:r>
    </w:p>
    <w:p w14:paraId="1F8D1BC5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spellStart"/>
      <w:proofErr w:type="gramStart"/>
      <w:r>
        <w:t>amphetmaines</w:t>
      </w:r>
      <w:proofErr w:type="spellEnd"/>
      <w:proofErr w:type="gramEnd"/>
      <w:r>
        <w:t xml:space="preserve"> are used legally to : </w:t>
      </w:r>
      <w:proofErr w:type="spellStart"/>
      <w:r>
        <w:t>adhd</w:t>
      </w:r>
      <w:proofErr w:type="spellEnd"/>
      <w:r>
        <w:t>/sleep disorders</w:t>
      </w:r>
    </w:p>
    <w:p w14:paraId="036F1AC7" w14:textId="77777777" w:rsidR="007078C2" w:rsidRDefault="007078C2" w:rsidP="007078C2">
      <w:pPr>
        <w:pStyle w:val="ListParagraph"/>
        <w:numPr>
          <w:ilvl w:val="0"/>
          <w:numId w:val="5"/>
        </w:numPr>
      </w:pPr>
      <w:proofErr w:type="gramStart"/>
      <w:r>
        <w:t>recreational</w:t>
      </w:r>
      <w:proofErr w:type="gramEnd"/>
      <w:r>
        <w:t xml:space="preserve"> use of amphetamines: stay awake, lose weight and improve performance</w:t>
      </w:r>
    </w:p>
    <w:p w14:paraId="5862FF56" w14:textId="77777777" w:rsidR="007078C2" w:rsidRDefault="007078C2" w:rsidP="007078C2">
      <w:pPr>
        <w:pStyle w:val="ListParagraph"/>
        <w:numPr>
          <w:ilvl w:val="0"/>
          <w:numId w:val="5"/>
        </w:numPr>
      </w:pPr>
      <w:r>
        <w:t xml:space="preserve">Combat meth act limited access to what </w:t>
      </w:r>
    </w:p>
    <w:p w14:paraId="68EA652D" w14:textId="77777777" w:rsidR="007078C2" w:rsidRDefault="007078C2" w:rsidP="007078C2">
      <w:pPr>
        <w:pStyle w:val="ListParagraph"/>
        <w:numPr>
          <w:ilvl w:val="0"/>
          <w:numId w:val="5"/>
        </w:numPr>
      </w:pPr>
      <w:r>
        <w:t xml:space="preserve">Taking 2 depressants at once could significantly increase the chances </w:t>
      </w:r>
      <w:proofErr w:type="gramStart"/>
      <w:r>
        <w:t>of :</w:t>
      </w:r>
      <w:proofErr w:type="gramEnd"/>
      <w:r>
        <w:t xml:space="preserve"> respiratory depression</w:t>
      </w:r>
    </w:p>
    <w:p w14:paraId="03384E83" w14:textId="77777777" w:rsidR="007078C2" w:rsidRDefault="007078C2" w:rsidP="007078C2">
      <w:pPr>
        <w:pStyle w:val="ListParagraph"/>
        <w:numPr>
          <w:ilvl w:val="0"/>
          <w:numId w:val="5"/>
        </w:numPr>
      </w:pPr>
      <w:r>
        <w:t>Cocaine is a schedule II drug because: topical numbing agent</w:t>
      </w:r>
    </w:p>
    <w:p w14:paraId="22289EEE" w14:textId="77777777" w:rsidR="007078C2" w:rsidRDefault="007078C2" w:rsidP="007078C2">
      <w:pPr>
        <w:ind w:left="-720" w:right="-900"/>
      </w:pPr>
    </w:p>
    <w:p w14:paraId="0B65D1CE" w14:textId="77777777" w:rsidR="007078C2" w:rsidRDefault="007078C2" w:rsidP="007078C2">
      <w:pPr>
        <w:ind w:left="-720" w:right="-900"/>
        <w:rPr>
          <w:rFonts w:eastAsia="Times New Roman" w:cs="Times New Roman"/>
        </w:rPr>
      </w:pPr>
      <w:r>
        <w:rPr>
          <w:rFonts w:eastAsia="Times New Roman" w:cs="Times New Roman"/>
        </w:rPr>
        <w:t>Then do a review of the neuron info with the white board:</w:t>
      </w:r>
    </w:p>
    <w:p w14:paraId="5C2E7EF0" w14:textId="77777777" w:rsidR="007078C2" w:rsidRDefault="007078C2" w:rsidP="007078C2">
      <w:pPr>
        <w:ind w:left="-720" w:right="-900"/>
        <w:rPr>
          <w:rFonts w:ascii="Palatino Linotype" w:eastAsia="Times New Roman" w:hAnsi="Palatino Linotype" w:cs="Times New Roman"/>
        </w:rPr>
      </w:pPr>
      <w:r>
        <w:rPr>
          <w:rStyle w:val="Strong"/>
          <w:rFonts w:ascii="Palatino Linotype" w:eastAsia="Times New Roman" w:hAnsi="Palatino Linotype" w:cs="Times New Roman"/>
        </w:rPr>
        <w:t xml:space="preserve">Neuron Function: </w:t>
      </w:r>
      <w:r>
        <w:rPr>
          <w:rFonts w:ascii="Palatino Linotype" w:eastAsia="Times New Roman" w:hAnsi="Palatino Linotype" w:cs="Times New Roman"/>
        </w:rPr>
        <w:t>Normal Nerve Cell Function/Drugs and Nerve Cell Function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Parts of a Neuron (be able to label diagram)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How cocaine and opiates/narcotics impact normal neuron function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Neurotransmitters: serotonin, dopamine, adrenaline, endorphins: main function of each in the body</w:t>
      </w:r>
    </w:p>
    <w:p w14:paraId="7EC89261" w14:textId="77777777" w:rsidR="007078C2" w:rsidRDefault="007078C2" w:rsidP="007078C2">
      <w:pPr>
        <w:ind w:right="-900"/>
        <w:rPr>
          <w:rFonts w:ascii="Palatino Linotype" w:eastAsia="Times New Roman" w:hAnsi="Palatino Linotype" w:cs="Times New Roman"/>
        </w:rPr>
      </w:pPr>
    </w:p>
    <w:p w14:paraId="6FA4813B" w14:textId="77777777" w:rsidR="007078C2" w:rsidRDefault="007078C2" w:rsidP="007078C2">
      <w:pPr>
        <w:ind w:left="-720" w:right="-900"/>
        <w:rPr>
          <w:rFonts w:eastAsia="Times New Roman" w:cs="Times New Roman"/>
        </w:rPr>
      </w:pPr>
      <w:r>
        <w:rPr>
          <w:rFonts w:eastAsia="Times New Roman" w:cs="Times New Roman"/>
        </w:rPr>
        <w:t>Have draw diagram and label</w:t>
      </w:r>
    </w:p>
    <w:p w14:paraId="14FEA727" w14:textId="77777777" w:rsidR="007078C2" w:rsidRDefault="007078C2" w:rsidP="007078C2">
      <w:pPr>
        <w:ind w:left="-720" w:right="-900"/>
        <w:rPr>
          <w:rFonts w:eastAsia="Times New Roman" w:cs="Times New Roman"/>
        </w:rPr>
      </w:pPr>
    </w:p>
    <w:p w14:paraId="085F3A3E" w14:textId="77777777" w:rsidR="007078C2" w:rsidRDefault="007078C2" w:rsidP="007078C2">
      <w:pPr>
        <w:ind w:left="-720" w:right="-900"/>
        <w:rPr>
          <w:rFonts w:eastAsia="Times New Roman" w:cs="Times New Roman"/>
        </w:rPr>
      </w:pPr>
    </w:p>
    <w:p w14:paraId="484A2368" w14:textId="77777777" w:rsidR="007078C2" w:rsidRDefault="007078C2" w:rsidP="007078C2">
      <w:pPr>
        <w:ind w:left="-720" w:right="-900"/>
        <w:rPr>
          <w:rFonts w:eastAsia="Times New Roman" w:cs="Times New Roman"/>
        </w:rPr>
      </w:pPr>
    </w:p>
    <w:p w14:paraId="5F3D202D" w14:textId="77777777" w:rsidR="007078C2" w:rsidRDefault="007078C2" w:rsidP="007078C2">
      <w:pPr>
        <w:ind w:left="-720" w:right="-900"/>
        <w:rPr>
          <w:rFonts w:eastAsia="Times New Roman" w:cs="Times New Roman"/>
        </w:rPr>
      </w:pPr>
    </w:p>
    <w:p w14:paraId="47083E8E" w14:textId="77777777" w:rsidR="007078C2" w:rsidRDefault="007078C2" w:rsidP="007078C2">
      <w:pPr>
        <w:ind w:left="-720" w:right="-900"/>
        <w:rPr>
          <w:rFonts w:eastAsia="Times New Roman" w:cs="Times New Roman"/>
        </w:rPr>
      </w:pPr>
    </w:p>
    <w:p w14:paraId="2254B01E" w14:textId="77777777" w:rsidR="007078C2" w:rsidRDefault="007078C2" w:rsidP="007078C2">
      <w:pPr>
        <w:ind w:left="-720" w:right="-900"/>
        <w:rPr>
          <w:rFonts w:ascii="Palatino Linotype" w:eastAsia="Times New Roman" w:hAnsi="Palatino Linotype" w:cs="Times New Roman"/>
        </w:rPr>
      </w:pP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 xml:space="preserve">Risk Taking: </w:t>
      </w:r>
      <w:r>
        <w:rPr>
          <w:rFonts w:ascii="Palatino Linotype" w:eastAsia="Times New Roman" w:hAnsi="Palatino Linotype" w:cs="Times New Roman"/>
        </w:rPr>
        <w:t>Leading killers of Teens/Risk Factors associated with each cause of death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Common Risk Factors for Causes of Teen Death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 xml:space="preserve">Substances: </w:t>
      </w:r>
      <w:r>
        <w:rPr>
          <w:rFonts w:ascii="Palatino Linotype" w:eastAsia="Times New Roman" w:hAnsi="Palatino Linotype" w:cs="Times New Roman"/>
        </w:rPr>
        <w:t>Therapeutic vs. Non-Therapeutic Effects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Method of Drug Delivery: Impact on Body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Drug Scheduling: Controlled Substances Act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>Hallucinogens: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 xml:space="preserve">Marijuana and </w:t>
      </w:r>
      <w:proofErr w:type="spellStart"/>
      <w:r>
        <w:rPr>
          <w:rFonts w:ascii="Palatino Linotype" w:eastAsia="Times New Roman" w:hAnsi="Palatino Linotype" w:cs="Times New Roman"/>
        </w:rPr>
        <w:t>Marinol</w:t>
      </w:r>
      <w:proofErr w:type="spellEnd"/>
      <w:r>
        <w:rPr>
          <w:rFonts w:ascii="Palatino Linotype" w:eastAsia="Times New Roman" w:hAnsi="Palatino Linotype" w:cs="Times New Roman"/>
        </w:rPr>
        <w:t xml:space="preserve">: short/long term </w:t>
      </w:r>
      <w:proofErr w:type="gramStart"/>
      <w:r>
        <w:rPr>
          <w:rFonts w:ascii="Palatino Linotype" w:eastAsia="Times New Roman" w:hAnsi="Palatino Linotype" w:cs="Times New Roman"/>
        </w:rPr>
        <w:t>effects(</w:t>
      </w:r>
      <w:proofErr w:type="gramEnd"/>
      <w:r>
        <w:rPr>
          <w:rFonts w:ascii="Palatino Linotype" w:eastAsia="Times New Roman" w:hAnsi="Palatino Linotype" w:cs="Times New Roman"/>
        </w:rPr>
        <w:t xml:space="preserve">know effects on each part of body/addiction/withdrawal symptoms/impact on learning/memory, legal and scheduling status, 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medicinal value/uses/effects, legalization issues, state vs. federal gov’t conflicts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Bath Salts/Synthetic Marijuana/Cough Syrup: General info/effects/legal status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>Inhalants</w:t>
      </w:r>
      <w:r>
        <w:rPr>
          <w:rFonts w:ascii="Palatino Linotype" w:eastAsia="Times New Roman" w:hAnsi="Palatino Linotype" w:cs="Times New Roman"/>
        </w:rPr>
        <w:t xml:space="preserve">: 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Products, general effect/Who is abusing them/health concerns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>Depressants</w:t>
      </w:r>
      <w:r>
        <w:rPr>
          <w:rFonts w:ascii="Palatino Linotype" w:eastAsia="Times New Roman" w:hAnsi="Palatino Linotype" w:cs="Times New Roman"/>
        </w:rPr>
        <w:t>: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GHB/Rohypnol: Scheduling/Legal Status, Why used for date rape purposes, impact of drugs on body, protecting yourself, medical use in other countries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Alcohol: Factors determining absorption, impact on men vs. women, .02 rule, energy drinks and alcohol, sober myths, signs of alcohol poisoning and how to respond, purpose of ignition interlock devices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>Narcotics: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Prescription Painkillers:</w:t>
      </w:r>
      <w:r>
        <w:rPr>
          <w:rFonts w:ascii="Palatino Linotype" w:eastAsia="Times New Roman" w:hAnsi="Palatino Linotype" w:cs="Times New Roman"/>
          <w:color w:val="000000"/>
        </w:rPr>
        <w:t xml:space="preserve"> recreational vs. prescribed use, addiction and dangers, controlled release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  <w:color w:val="000000"/>
        </w:rPr>
        <w:t>Heroin: VERY dangerous, schedule I narcotic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>Stimulants: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Amphetamines: medical use vs. recreational use, effects, reasons it is abused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Cocaine: Medical vs. Recreational Use, Legal Status/Scheduling, effects on cardiovascular system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Methamphetamines: General effects, how it is different than cocaine, restrictions on product access to make meth labs (Combat Meth Epidemic Act of 2005)</w:t>
      </w:r>
      <w:r>
        <w:rPr>
          <w:rFonts w:eastAsia="Times New Roman" w:cs="Times New Roman"/>
        </w:rPr>
        <w:br/>
      </w:r>
      <w:r>
        <w:rPr>
          <w:rStyle w:val="Strong"/>
          <w:rFonts w:ascii="Palatino Linotype" w:eastAsia="Times New Roman" w:hAnsi="Palatino Linotype" w:cs="Times New Roman"/>
        </w:rPr>
        <w:t xml:space="preserve">Neuron Function: </w:t>
      </w:r>
      <w:r>
        <w:rPr>
          <w:rFonts w:ascii="Palatino Linotype" w:eastAsia="Times New Roman" w:hAnsi="Palatino Linotype" w:cs="Times New Roman"/>
        </w:rPr>
        <w:t>Normal Nerve Cell Function/Drugs and Nerve Cell Function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Parts of a Neuron (be able to label diagram)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How cocaine and opiates/narcotics impact normal neuron function</w:t>
      </w:r>
      <w:r>
        <w:rPr>
          <w:rFonts w:eastAsia="Times New Roman" w:cs="Times New Roman"/>
        </w:rPr>
        <w:br/>
      </w:r>
      <w:r>
        <w:rPr>
          <w:rFonts w:ascii="Palatino Linotype" w:eastAsia="Times New Roman" w:hAnsi="Palatino Linotype" w:cs="Times New Roman"/>
        </w:rPr>
        <w:t>Neurotransmitters: serotonin, dopamine, adrenaline, endorphins: main function of each in the body</w:t>
      </w:r>
    </w:p>
    <w:p w14:paraId="25F54345" w14:textId="77777777" w:rsidR="007078C2" w:rsidRDefault="007078C2" w:rsidP="007078C2">
      <w:pPr>
        <w:ind w:right="-900"/>
        <w:rPr>
          <w:rFonts w:ascii="Palatino Linotype" w:eastAsia="Times New Roman" w:hAnsi="Palatino Linotype" w:cs="Times New Roman"/>
        </w:rPr>
      </w:pPr>
    </w:p>
    <w:p w14:paraId="4D2275C6" w14:textId="77777777" w:rsidR="007078C2" w:rsidRDefault="007078C2" w:rsidP="007078C2">
      <w:pPr>
        <w:ind w:right="-900"/>
        <w:rPr>
          <w:rFonts w:ascii="Palatino Linotype" w:eastAsia="Times New Roman" w:hAnsi="Palatino Linotype" w:cs="Times New Roman"/>
        </w:rPr>
      </w:pPr>
    </w:p>
    <w:p w14:paraId="3E0D0040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Stimulants</w:t>
      </w:r>
    </w:p>
    <w:p w14:paraId="13CF707E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181B5211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identify</w:t>
      </w:r>
      <w:proofErr w:type="gramEnd"/>
      <w:r>
        <w:rPr>
          <w:rFonts w:ascii="Baskerville" w:hAnsi="Baskerville" w:cs="Tahoma"/>
        </w:rPr>
        <w:t xml:space="preserve"> 2 illegal stimulant drugs</w:t>
      </w:r>
    </w:p>
    <w:p w14:paraId="6B2803CE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identify</w:t>
      </w:r>
      <w:proofErr w:type="gramEnd"/>
      <w:r>
        <w:rPr>
          <w:rFonts w:ascii="Baskerville" w:hAnsi="Baskerville" w:cs="Tahoma"/>
        </w:rPr>
        <w:t xml:space="preserve"> 2 legal stimulant drugs</w:t>
      </w:r>
    </w:p>
    <w:p w14:paraId="7926E76D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1 impact on cardiovascular system...increases heart rate/constricts blood vessels</w:t>
      </w:r>
    </w:p>
    <w:p w14:paraId="64892885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meth</w:t>
      </w:r>
      <w:proofErr w:type="gramEnd"/>
      <w:r>
        <w:rPr>
          <w:rFonts w:ascii="Baskerville" w:hAnsi="Baskerville" w:cs="Tahoma"/>
        </w:rPr>
        <w:t xml:space="preserve"> vs. cocaine(main reason more harmful...chemicals)</w:t>
      </w:r>
    </w:p>
    <w:p w14:paraId="7CE4741E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recreational</w:t>
      </w:r>
      <w:proofErr w:type="gramEnd"/>
      <w:r>
        <w:rPr>
          <w:rFonts w:ascii="Baskerville" w:hAnsi="Baskerville" w:cs="Tahoma"/>
        </w:rPr>
        <w:t xml:space="preserve"> use of amphetamines</w:t>
      </w:r>
    </w:p>
    <w:p w14:paraId="6347A220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cocaine</w:t>
      </w:r>
      <w:proofErr w:type="gramEnd"/>
      <w:r>
        <w:rPr>
          <w:rFonts w:ascii="Baskerville" w:hAnsi="Baskerville" w:cs="Tahoma"/>
        </w:rPr>
        <w:t xml:space="preserve"> medical use: numbs skin/tissues</w:t>
      </w:r>
    </w:p>
    <w:p w14:paraId="4E238FF3" w14:textId="77777777" w:rsidR="007078C2" w:rsidRDefault="007078C2" w:rsidP="007078C2">
      <w:pPr>
        <w:widowControl w:val="0"/>
        <w:numPr>
          <w:ilvl w:val="0"/>
          <w:numId w:val="6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why</w:t>
      </w:r>
      <w:proofErr w:type="gramEnd"/>
      <w:r>
        <w:rPr>
          <w:rFonts w:ascii="Baskerville" w:hAnsi="Baskerville" w:cs="Tahoma"/>
        </w:rPr>
        <w:t xml:space="preserve"> bath salts can still be on the market?</w:t>
      </w:r>
    </w:p>
    <w:p w14:paraId="45562D73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161A7C42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Depressants</w:t>
      </w:r>
    </w:p>
    <w:p w14:paraId="111D9D89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identify</w:t>
      </w:r>
      <w:proofErr w:type="gramEnd"/>
      <w:r>
        <w:rPr>
          <w:rFonts w:ascii="Baskerville" w:hAnsi="Baskerville" w:cs="Tahoma"/>
        </w:rPr>
        <w:t xml:space="preserve"> 2 depressant drugs</w:t>
      </w:r>
    </w:p>
    <w:p w14:paraId="38315508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3 reasons why used as date rape drugs</w:t>
      </w:r>
    </w:p>
    <w:p w14:paraId="5797D997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why</w:t>
      </w:r>
      <w:proofErr w:type="gramEnd"/>
      <w:r>
        <w:rPr>
          <w:rFonts w:ascii="Baskerville" w:hAnsi="Baskerville" w:cs="Tahoma"/>
        </w:rPr>
        <w:t xml:space="preserve"> is this crime difficult to report</w:t>
      </w:r>
    </w:p>
    <w:p w14:paraId="77834CD8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3 ways to protect yourself</w:t>
      </w:r>
    </w:p>
    <w:p w14:paraId="0327F641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4 factors that impact absorption of alcohol</w:t>
      </w:r>
    </w:p>
    <w:p w14:paraId="2F1ED1CA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2 reasons why females generally are more impacted by alcohol</w:t>
      </w:r>
    </w:p>
    <w:p w14:paraId="4C62F260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liver</w:t>
      </w:r>
      <w:proofErr w:type="gramEnd"/>
      <w:r>
        <w:rPr>
          <w:rFonts w:ascii="Baskerville" w:hAnsi="Baskerville" w:cs="Tahoma"/>
        </w:rPr>
        <w:t xml:space="preserve"> can process one drink per hour, better estimate is </w:t>
      </w:r>
      <w:proofErr w:type="spellStart"/>
      <w:r>
        <w:rPr>
          <w:rFonts w:ascii="Baskerville" w:hAnsi="Baskerville" w:cs="Tahoma"/>
        </w:rPr>
        <w:t>bac</w:t>
      </w:r>
      <w:proofErr w:type="spellEnd"/>
      <w:r>
        <w:rPr>
          <w:rFonts w:ascii="Baskerville" w:hAnsi="Baskerville" w:cs="Tahoma"/>
        </w:rPr>
        <w:t xml:space="preserve"> will drop by ...... each hour</w:t>
      </w:r>
    </w:p>
    <w:p w14:paraId="0AF91C01" w14:textId="77777777" w:rsidR="007078C2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BAC is .10 at 8 pm, what time can you legally and safely drive home</w:t>
      </w:r>
    </w:p>
    <w:p w14:paraId="11B3FEA6" w14:textId="77777777" w:rsidR="007078C2" w:rsidRPr="00A85735" w:rsidRDefault="007078C2" w:rsidP="007078C2">
      <w:pPr>
        <w:widowControl w:val="0"/>
        <w:numPr>
          <w:ilvl w:val="0"/>
          <w:numId w:val="7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Issue of energy drinks and alcohol consumption</w:t>
      </w:r>
    </w:p>
    <w:p w14:paraId="413CE731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proofErr w:type="spellStart"/>
      <w:proofErr w:type="gramStart"/>
      <w:r>
        <w:rPr>
          <w:rFonts w:ascii="Baskerville" w:hAnsi="Baskerville" w:cs="Tahoma"/>
        </w:rPr>
        <w:t>impat</w:t>
      </w:r>
      <w:proofErr w:type="spellEnd"/>
      <w:proofErr w:type="gramEnd"/>
      <w:r>
        <w:rPr>
          <w:rFonts w:ascii="Baskerville" w:hAnsi="Baskerville" w:cs="Tahoma"/>
        </w:rPr>
        <w:t xml:space="preserve"> of carbonated drinks, water, food in stomach, gender, high body fat :put increase or decrease as your answer</w:t>
      </w:r>
    </w:p>
    <w:p w14:paraId="587E282D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7AD83D55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 xml:space="preserve">Marijuana </w:t>
      </w:r>
    </w:p>
    <w:p w14:paraId="54B5D0CD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what</w:t>
      </w:r>
      <w:proofErr w:type="gramEnd"/>
      <w:r>
        <w:rPr>
          <w:rFonts w:ascii="Baskerville" w:hAnsi="Baskerville" w:cs="Tahoma"/>
        </w:rPr>
        <w:t xml:space="preserve"> category of drugs</w:t>
      </w:r>
    </w:p>
    <w:p w14:paraId="5E182A1A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active</w:t>
      </w:r>
      <w:proofErr w:type="gramEnd"/>
      <w:r>
        <w:rPr>
          <w:rFonts w:ascii="Baskerville" w:hAnsi="Baskerville" w:cs="Tahoma"/>
        </w:rPr>
        <w:t xml:space="preserve"> ingredient, how many chemicals</w:t>
      </w:r>
    </w:p>
    <w:p w14:paraId="60141B48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schedule</w:t>
      </w:r>
      <w:proofErr w:type="gramEnd"/>
      <w:r>
        <w:rPr>
          <w:rFonts w:ascii="Baskerville" w:hAnsi="Baskerville" w:cs="Tahoma"/>
        </w:rPr>
        <w:t xml:space="preserve"> is it? And what does that mean?</w:t>
      </w:r>
    </w:p>
    <w:p w14:paraId="7E679250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pill</w:t>
      </w:r>
      <w:proofErr w:type="gramEnd"/>
      <w:r>
        <w:rPr>
          <w:rFonts w:ascii="Baskerville" w:hAnsi="Baskerville" w:cs="Tahoma"/>
        </w:rPr>
        <w:t xml:space="preserve"> form is called, and legal in how many </w:t>
      </w:r>
      <w:proofErr w:type="spellStart"/>
      <w:r>
        <w:rPr>
          <w:rFonts w:ascii="Baskerville" w:hAnsi="Baskerville" w:cs="Tahoma"/>
        </w:rPr>
        <w:t>staes</w:t>
      </w:r>
      <w:proofErr w:type="spellEnd"/>
    </w:p>
    <w:p w14:paraId="6664FC40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3 diseases used to treat</w:t>
      </w:r>
    </w:p>
    <w:p w14:paraId="4B2E0063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3 reasons why helpful</w:t>
      </w:r>
    </w:p>
    <w:p w14:paraId="3ED1A756" w14:textId="77777777" w:rsidR="007078C2" w:rsidRDefault="007078C2" w:rsidP="007078C2">
      <w:pPr>
        <w:widowControl w:val="0"/>
        <w:numPr>
          <w:ilvl w:val="0"/>
          <w:numId w:val="8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how</w:t>
      </w:r>
      <w:proofErr w:type="gramEnd"/>
      <w:r>
        <w:rPr>
          <w:rFonts w:ascii="Baskerville" w:hAnsi="Baskerville" w:cs="Tahoma"/>
        </w:rPr>
        <w:t xml:space="preserve"> many states allow medical use</w:t>
      </w:r>
    </w:p>
    <w:p w14:paraId="0C0D7220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7ADFEDF8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Narcotics</w:t>
      </w:r>
    </w:p>
    <w:p w14:paraId="7BB933B5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1 legal and 1 illegal</w:t>
      </w:r>
    </w:p>
    <w:p w14:paraId="0B01A742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medically</w:t>
      </w:r>
      <w:proofErr w:type="gramEnd"/>
      <w:r>
        <w:rPr>
          <w:rFonts w:ascii="Baskerville" w:hAnsi="Baskerville" w:cs="Tahoma"/>
        </w:rPr>
        <w:t xml:space="preserve"> used to treat: </w:t>
      </w:r>
    </w:p>
    <w:p w14:paraId="597A563B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how</w:t>
      </w:r>
      <w:proofErr w:type="gramEnd"/>
      <w:r>
        <w:rPr>
          <w:rFonts w:ascii="Baskerville" w:hAnsi="Baskerville" w:cs="Tahoma"/>
        </w:rPr>
        <w:t xml:space="preserve"> used recreationally</w:t>
      </w:r>
    </w:p>
    <w:p w14:paraId="454B0BAC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controlled</w:t>
      </w:r>
      <w:proofErr w:type="gramEnd"/>
      <w:r>
        <w:rPr>
          <w:rFonts w:ascii="Baskerville" w:hAnsi="Baskerville" w:cs="Tahoma"/>
        </w:rPr>
        <w:t xml:space="preserve"> release</w:t>
      </w:r>
    </w:p>
    <w:p w14:paraId="6B0B9116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biggest</w:t>
      </w:r>
      <w:proofErr w:type="gramEnd"/>
      <w:r>
        <w:rPr>
          <w:rFonts w:ascii="Baskerville" w:hAnsi="Baskerville" w:cs="Tahoma"/>
        </w:rPr>
        <w:t xml:space="preserve"> risk...or what causes death</w:t>
      </w:r>
    </w:p>
    <w:p w14:paraId="35C9DD66" w14:textId="77777777" w:rsidR="007078C2" w:rsidRDefault="007078C2" w:rsidP="007078C2">
      <w:pPr>
        <w:widowControl w:val="0"/>
        <w:numPr>
          <w:ilvl w:val="0"/>
          <w:numId w:val="9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should</w:t>
      </w:r>
      <w:proofErr w:type="gramEnd"/>
      <w:r>
        <w:rPr>
          <w:rFonts w:ascii="Baskerville" w:hAnsi="Baskerville" w:cs="Tahoma"/>
        </w:rPr>
        <w:t xml:space="preserve"> not be combined with what other drug category and why</w:t>
      </w:r>
    </w:p>
    <w:p w14:paraId="1C3F54D1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44A5A9B2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Other Drugs</w:t>
      </w:r>
    </w:p>
    <w:p w14:paraId="226BEE5A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huffing</w:t>
      </w:r>
      <w:proofErr w:type="gramEnd"/>
      <w:r>
        <w:rPr>
          <w:rFonts w:ascii="Baskerville" w:hAnsi="Baskerville" w:cs="Tahoma"/>
        </w:rPr>
        <w:t xml:space="preserve"> or sniffing household products</w:t>
      </w:r>
    </w:p>
    <w:p w14:paraId="21A3C09F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what</w:t>
      </w:r>
      <w:proofErr w:type="gramEnd"/>
      <w:r>
        <w:rPr>
          <w:rFonts w:ascii="Baskerville" w:hAnsi="Baskerville" w:cs="Tahoma"/>
        </w:rPr>
        <w:t xml:space="preserve"> is hypoxia, sudden </w:t>
      </w:r>
      <w:proofErr w:type="spellStart"/>
      <w:r>
        <w:rPr>
          <w:rFonts w:ascii="Baskerville" w:hAnsi="Baskerville" w:cs="Tahoma"/>
        </w:rPr>
        <w:t>sniffiing</w:t>
      </w:r>
      <w:proofErr w:type="spellEnd"/>
      <w:r>
        <w:rPr>
          <w:rFonts w:ascii="Baskerville" w:hAnsi="Baskerville" w:cs="Tahoma"/>
        </w:rPr>
        <w:t xml:space="preserve"> death</w:t>
      </w:r>
    </w:p>
    <w:p w14:paraId="22216A02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anabolic</w:t>
      </w:r>
      <w:proofErr w:type="gramEnd"/>
      <w:r>
        <w:rPr>
          <w:rFonts w:ascii="Baskerville" w:hAnsi="Baskerville" w:cs="Tahoma"/>
        </w:rPr>
        <w:t xml:space="preserve"> =, and androgenic =</w:t>
      </w:r>
    </w:p>
    <w:p w14:paraId="76EC84D2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synthetic</w:t>
      </w:r>
      <w:proofErr w:type="gramEnd"/>
      <w:r>
        <w:rPr>
          <w:rFonts w:ascii="Baskerville" w:hAnsi="Baskerville" w:cs="Tahoma"/>
        </w:rPr>
        <w:t xml:space="preserve"> version of what hormone is anabolic steroids</w:t>
      </w:r>
    </w:p>
    <w:p w14:paraId="6AB07209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male</w:t>
      </w:r>
      <w:proofErr w:type="gramEnd"/>
      <w:r>
        <w:rPr>
          <w:rFonts w:ascii="Baskerville" w:hAnsi="Baskerville" w:cs="Tahoma"/>
        </w:rPr>
        <w:t xml:space="preserve"> effects and female effects</w:t>
      </w:r>
    </w:p>
    <w:p w14:paraId="0E13A5F4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therapeutic</w:t>
      </w:r>
      <w:proofErr w:type="gramEnd"/>
      <w:r>
        <w:rPr>
          <w:rFonts w:ascii="Baskerville" w:hAnsi="Baskerville" w:cs="Tahoma"/>
        </w:rPr>
        <w:t xml:space="preserve"> </w:t>
      </w:r>
      <w:proofErr w:type="spellStart"/>
      <w:r>
        <w:rPr>
          <w:rFonts w:ascii="Baskerville" w:hAnsi="Baskerville" w:cs="Tahoma"/>
        </w:rPr>
        <w:t>vs</w:t>
      </w:r>
      <w:proofErr w:type="spellEnd"/>
      <w:r>
        <w:rPr>
          <w:rFonts w:ascii="Baskerville" w:hAnsi="Baskerville" w:cs="Tahoma"/>
        </w:rPr>
        <w:t xml:space="preserve"> non therapeutic </w:t>
      </w:r>
    </w:p>
    <w:p w14:paraId="22D23D96" w14:textId="77777777" w:rsidR="007078C2" w:rsidRDefault="007078C2" w:rsidP="007078C2">
      <w:pPr>
        <w:widowControl w:val="0"/>
        <w:numPr>
          <w:ilvl w:val="0"/>
          <w:numId w:val="10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</w:p>
    <w:p w14:paraId="769162F4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428E2513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Laws</w:t>
      </w:r>
    </w:p>
    <w:p w14:paraId="62311C3F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2 differences between schedule I and schedule V</w:t>
      </w:r>
    </w:p>
    <w:p w14:paraId="11158EA2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law</w:t>
      </w:r>
      <w:proofErr w:type="gramEnd"/>
      <w:r>
        <w:rPr>
          <w:rFonts w:ascii="Baskerville" w:hAnsi="Baskerville" w:cs="Tahoma"/>
        </w:rPr>
        <w:t xml:space="preserve"> for teens and alcohol, and what is the legal </w:t>
      </w:r>
      <w:proofErr w:type="spellStart"/>
      <w:r>
        <w:rPr>
          <w:rFonts w:ascii="Baskerville" w:hAnsi="Baskerville" w:cs="Tahoma"/>
        </w:rPr>
        <w:t>bac</w:t>
      </w:r>
      <w:proofErr w:type="spellEnd"/>
      <w:r>
        <w:rPr>
          <w:rFonts w:ascii="Baskerville" w:hAnsi="Baskerville" w:cs="Tahoma"/>
        </w:rPr>
        <w:t xml:space="preserve"> when driving</w:t>
      </w:r>
    </w:p>
    <w:p w14:paraId="030D85FE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 xml:space="preserve">2 reasons why some states make </w:t>
      </w:r>
      <w:proofErr w:type="spellStart"/>
      <w:r>
        <w:rPr>
          <w:rFonts w:ascii="Baskerville" w:hAnsi="Baskerville" w:cs="Tahoma"/>
        </w:rPr>
        <w:t>bac</w:t>
      </w:r>
      <w:proofErr w:type="spellEnd"/>
      <w:r>
        <w:rPr>
          <w:rFonts w:ascii="Baskerville" w:hAnsi="Baskerville" w:cs="Tahoma"/>
        </w:rPr>
        <w:t xml:space="preserve"> .01 and .02</w:t>
      </w:r>
    </w:p>
    <w:p w14:paraId="38DA0A09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adult</w:t>
      </w:r>
      <w:proofErr w:type="gramEnd"/>
      <w:r>
        <w:rPr>
          <w:rFonts w:ascii="Baskerville" w:hAnsi="Baskerville" w:cs="Tahoma"/>
        </w:rPr>
        <w:t xml:space="preserve"> alcohol and driving law is called and </w:t>
      </w:r>
      <w:proofErr w:type="spellStart"/>
      <w:r>
        <w:rPr>
          <w:rFonts w:ascii="Baskerville" w:hAnsi="Baskerville" w:cs="Tahoma"/>
        </w:rPr>
        <w:t>bac</w:t>
      </w:r>
      <w:proofErr w:type="spellEnd"/>
      <w:r>
        <w:rPr>
          <w:rFonts w:ascii="Baskerville" w:hAnsi="Baskerville" w:cs="Tahoma"/>
        </w:rPr>
        <w:t xml:space="preserve"> is</w:t>
      </w:r>
    </w:p>
    <w:p w14:paraId="1FBFCDEC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what</w:t>
      </w:r>
      <w:proofErr w:type="gramEnd"/>
      <w:r>
        <w:rPr>
          <w:rFonts w:ascii="Baskerville" w:hAnsi="Baskerville" w:cs="Tahoma"/>
        </w:rPr>
        <w:t xml:space="preserve"> terms refer to :  agree to chemical test</w:t>
      </w:r>
    </w:p>
    <w:p w14:paraId="1C4B8844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what</w:t>
      </w:r>
      <w:proofErr w:type="gramEnd"/>
      <w:r>
        <w:rPr>
          <w:rFonts w:ascii="Baskerville" w:hAnsi="Baskerville" w:cs="Tahoma"/>
        </w:rPr>
        <w:t xml:space="preserve"> term refers to:  reinstated license after alcohol </w:t>
      </w:r>
      <w:proofErr w:type="spellStart"/>
      <w:r>
        <w:rPr>
          <w:rFonts w:ascii="Baskerville" w:hAnsi="Baskerville" w:cs="Tahoma"/>
        </w:rPr>
        <w:t>oui</w:t>
      </w:r>
      <w:proofErr w:type="spellEnd"/>
      <w:r>
        <w:rPr>
          <w:rFonts w:ascii="Baskerville" w:hAnsi="Baskerville" w:cs="Tahoma"/>
        </w:rPr>
        <w:t xml:space="preserve"> is called </w:t>
      </w:r>
    </w:p>
    <w:p w14:paraId="18B74EA7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proofErr w:type="gramStart"/>
      <w:r>
        <w:rPr>
          <w:rFonts w:ascii="Baskerville" w:hAnsi="Baskerville" w:cs="Tahoma"/>
        </w:rPr>
        <w:t>identify</w:t>
      </w:r>
      <w:proofErr w:type="gramEnd"/>
      <w:r>
        <w:rPr>
          <w:rFonts w:ascii="Baskerville" w:hAnsi="Baskerville" w:cs="Tahoma"/>
        </w:rPr>
        <w:t xml:space="preserve"> 4 aggravating factors</w:t>
      </w:r>
    </w:p>
    <w:p w14:paraId="4B512E1D" w14:textId="77777777" w:rsidR="007078C2" w:rsidRDefault="007078C2" w:rsidP="007078C2">
      <w:pPr>
        <w:widowControl w:val="0"/>
        <w:numPr>
          <w:ilvl w:val="0"/>
          <w:numId w:val="11"/>
        </w:numPr>
        <w:tabs>
          <w:tab w:val="left" w:pos="-1575"/>
        </w:tabs>
        <w:suppressAutoHyphens/>
        <w:ind w:left="-225" w:right="-540"/>
        <w:rPr>
          <w:rFonts w:ascii="Baskerville" w:hAnsi="Baskerville" w:cs="Tahoma"/>
        </w:rPr>
      </w:pPr>
      <w:r>
        <w:rPr>
          <w:rFonts w:ascii="Baskerville" w:hAnsi="Baskerville" w:cs="Tahoma"/>
        </w:rPr>
        <w:t>3 leading killers of teens</w:t>
      </w:r>
    </w:p>
    <w:p w14:paraId="0462F963" w14:textId="77777777" w:rsidR="007078C2" w:rsidRDefault="007078C2" w:rsidP="007078C2">
      <w:pPr>
        <w:ind w:left="-585" w:right="-540"/>
        <w:rPr>
          <w:rFonts w:ascii="Baskerville" w:hAnsi="Baskerville" w:cs="Tahoma"/>
        </w:rPr>
      </w:pPr>
    </w:p>
    <w:p w14:paraId="6405FF30" w14:textId="77777777" w:rsidR="007078C2" w:rsidRDefault="007078C2" w:rsidP="007078C2">
      <w:pPr>
        <w:ind w:left="-720" w:right="-900"/>
      </w:pPr>
    </w:p>
    <w:p w14:paraId="551BC56E" w14:textId="77777777" w:rsidR="007078C2" w:rsidRDefault="007078C2" w:rsidP="007078C2">
      <w:pPr>
        <w:ind w:left="-720" w:right="-900"/>
      </w:pPr>
    </w:p>
    <w:p w14:paraId="2571E381" w14:textId="77777777" w:rsidR="007078C2" w:rsidRDefault="007078C2" w:rsidP="007078C2">
      <w:pPr>
        <w:ind w:left="-720" w:right="-900"/>
      </w:pPr>
    </w:p>
    <w:p w14:paraId="1D319DD6" w14:textId="77777777" w:rsidR="007078C2" w:rsidRDefault="007078C2" w:rsidP="007078C2">
      <w:pPr>
        <w:ind w:left="-720" w:right="-900"/>
      </w:pPr>
    </w:p>
    <w:p w14:paraId="1380E9A5" w14:textId="77777777" w:rsidR="007078C2" w:rsidRDefault="007078C2" w:rsidP="007078C2">
      <w:pPr>
        <w:ind w:left="-720" w:right="-900"/>
      </w:pPr>
    </w:p>
    <w:p w14:paraId="53901CAE" w14:textId="77777777" w:rsidR="007078C2" w:rsidRDefault="007078C2" w:rsidP="007078C2">
      <w:pPr>
        <w:ind w:left="-720" w:right="-900"/>
      </w:pPr>
    </w:p>
    <w:p w14:paraId="5AA932D3" w14:textId="77777777" w:rsidR="007078C2" w:rsidRDefault="007078C2" w:rsidP="007078C2">
      <w:pPr>
        <w:ind w:left="-720" w:right="-900"/>
      </w:pPr>
    </w:p>
    <w:p w14:paraId="280FACE8" w14:textId="77777777" w:rsidR="007078C2" w:rsidRDefault="007078C2" w:rsidP="007078C2">
      <w:pPr>
        <w:ind w:left="-720" w:right="-900"/>
      </w:pPr>
    </w:p>
    <w:p w14:paraId="7C691B77" w14:textId="77777777" w:rsidR="007078C2" w:rsidRDefault="007078C2" w:rsidP="007078C2">
      <w:pPr>
        <w:ind w:left="-720" w:right="-900"/>
      </w:pPr>
    </w:p>
    <w:p w14:paraId="674FA69B" w14:textId="77777777" w:rsidR="007078C2" w:rsidRDefault="007078C2" w:rsidP="007078C2">
      <w:pPr>
        <w:ind w:left="-720" w:right="-900"/>
      </w:pPr>
    </w:p>
    <w:p w14:paraId="75B7643E" w14:textId="77777777" w:rsidR="007078C2" w:rsidRDefault="007078C2" w:rsidP="007078C2">
      <w:pPr>
        <w:ind w:left="-720" w:right="-900"/>
      </w:pPr>
    </w:p>
    <w:p w14:paraId="178D99DC" w14:textId="77777777" w:rsidR="007078C2" w:rsidRDefault="007078C2" w:rsidP="007078C2">
      <w:pPr>
        <w:ind w:left="-720" w:right="-900"/>
      </w:pPr>
    </w:p>
    <w:p w14:paraId="2E543FCD" w14:textId="77777777" w:rsidR="007078C2" w:rsidRDefault="007078C2" w:rsidP="007078C2">
      <w:pPr>
        <w:ind w:left="-720" w:right="-900"/>
      </w:pPr>
    </w:p>
    <w:p w14:paraId="71205BC2" w14:textId="77777777" w:rsidR="007078C2" w:rsidRDefault="007078C2" w:rsidP="007078C2">
      <w:pPr>
        <w:ind w:left="-720" w:right="-900"/>
      </w:pPr>
    </w:p>
    <w:p w14:paraId="016D1BD7" w14:textId="77777777" w:rsidR="007078C2" w:rsidRDefault="007078C2" w:rsidP="007078C2">
      <w:pPr>
        <w:ind w:left="-720" w:right="-900"/>
      </w:pPr>
    </w:p>
    <w:p w14:paraId="51D1AC0B" w14:textId="77777777" w:rsidR="007078C2" w:rsidRDefault="007078C2" w:rsidP="007078C2">
      <w:pPr>
        <w:ind w:left="-720" w:right="-900"/>
      </w:pPr>
    </w:p>
    <w:p w14:paraId="73C210E3" w14:textId="77777777" w:rsidR="007078C2" w:rsidRDefault="007078C2" w:rsidP="007078C2">
      <w:pPr>
        <w:ind w:left="-720" w:right="-900"/>
      </w:pPr>
    </w:p>
    <w:p w14:paraId="770ED989" w14:textId="77777777" w:rsidR="007078C2" w:rsidRDefault="007078C2" w:rsidP="007078C2">
      <w:pPr>
        <w:ind w:left="-720" w:right="-900"/>
      </w:pPr>
    </w:p>
    <w:p w14:paraId="0FBC4D64" w14:textId="77777777" w:rsidR="007078C2" w:rsidRDefault="007078C2" w:rsidP="007078C2">
      <w:pPr>
        <w:ind w:left="-720" w:right="-900"/>
      </w:pPr>
    </w:p>
    <w:p w14:paraId="45F1A91B" w14:textId="77777777" w:rsidR="007078C2" w:rsidRDefault="007078C2" w:rsidP="007078C2">
      <w:pPr>
        <w:ind w:left="-720" w:right="-900"/>
      </w:pPr>
    </w:p>
    <w:p w14:paraId="62F137FD" w14:textId="77777777" w:rsidR="007078C2" w:rsidRDefault="007078C2" w:rsidP="007078C2">
      <w:pPr>
        <w:ind w:left="-720" w:right="-900"/>
      </w:pPr>
    </w:p>
    <w:p w14:paraId="5AFDD42D" w14:textId="77777777" w:rsidR="007078C2" w:rsidRDefault="007078C2" w:rsidP="007078C2">
      <w:pPr>
        <w:ind w:left="-720" w:right="-900"/>
      </w:pPr>
    </w:p>
    <w:p w14:paraId="56C1B86F" w14:textId="77777777" w:rsidR="007078C2" w:rsidRDefault="007078C2" w:rsidP="007078C2">
      <w:pPr>
        <w:ind w:left="-720" w:right="-900"/>
      </w:pPr>
    </w:p>
    <w:p w14:paraId="60CD5E5A" w14:textId="77777777" w:rsidR="007078C2" w:rsidRDefault="007078C2" w:rsidP="007078C2">
      <w:pPr>
        <w:ind w:left="-720" w:right="-900"/>
      </w:pPr>
    </w:p>
    <w:p w14:paraId="41A98F57" w14:textId="77777777" w:rsidR="007078C2" w:rsidRDefault="007078C2" w:rsidP="007078C2">
      <w:pPr>
        <w:ind w:left="-720" w:right="-900"/>
      </w:pPr>
    </w:p>
    <w:p w14:paraId="20ECE4FC" w14:textId="77777777" w:rsidR="007078C2" w:rsidRDefault="007078C2" w:rsidP="007078C2">
      <w:pPr>
        <w:ind w:left="-720" w:right="-900"/>
      </w:pPr>
    </w:p>
    <w:p w14:paraId="3B194BFF" w14:textId="77777777" w:rsidR="007078C2" w:rsidRDefault="007078C2" w:rsidP="007078C2">
      <w:pPr>
        <w:ind w:left="-720" w:right="-900"/>
      </w:pPr>
    </w:p>
    <w:p w14:paraId="5485552B" w14:textId="77777777" w:rsidR="007078C2" w:rsidRDefault="007078C2" w:rsidP="007078C2">
      <w:pPr>
        <w:ind w:left="-720" w:right="-900"/>
      </w:pPr>
    </w:p>
    <w:p w14:paraId="1A21432B" w14:textId="77777777" w:rsidR="007078C2" w:rsidRDefault="007078C2" w:rsidP="007078C2">
      <w:pPr>
        <w:ind w:left="-720" w:right="-900"/>
      </w:pPr>
    </w:p>
    <w:p w14:paraId="091A755B" w14:textId="77777777" w:rsidR="007078C2" w:rsidRDefault="007078C2" w:rsidP="007078C2">
      <w:pPr>
        <w:ind w:left="-720" w:right="-900"/>
      </w:pPr>
    </w:p>
    <w:p w14:paraId="5714E864" w14:textId="77777777" w:rsidR="007078C2" w:rsidRDefault="007078C2" w:rsidP="007078C2">
      <w:pPr>
        <w:ind w:left="-720" w:right="-900"/>
      </w:pPr>
    </w:p>
    <w:p w14:paraId="58243758" w14:textId="77777777" w:rsidR="007078C2" w:rsidRDefault="007078C2" w:rsidP="007078C2">
      <w:pPr>
        <w:ind w:left="-720" w:right="-900"/>
      </w:pPr>
    </w:p>
    <w:p w14:paraId="006BFDD8" w14:textId="77777777" w:rsidR="007078C2" w:rsidRDefault="007078C2" w:rsidP="007078C2">
      <w:pPr>
        <w:ind w:left="-720" w:right="-900"/>
      </w:pPr>
    </w:p>
    <w:p w14:paraId="48E62914" w14:textId="77777777" w:rsidR="007078C2" w:rsidRDefault="007078C2"/>
    <w:sectPr w:rsidR="007078C2" w:rsidSect="00A21237">
      <w:pgSz w:w="12240" w:h="15840"/>
      <w:pgMar w:top="360" w:right="1800" w:bottom="63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Palatino Linotype">
    <w:panose1 w:val="02040502050505030304"/>
    <w:charset w:val="00"/>
    <w:family w:val="auto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2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3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4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5">
    <w:nsid w:val="00000006"/>
    <w:multiLevelType w:val="multilevel"/>
    <w:tmpl w:val="00000006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MS Mincho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MS Mincho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MS Mincho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MS Mincho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MS Mincho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MS Mincho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MS Mincho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MS Mincho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MS Mincho"/>
        <w:sz w:val="18"/>
        <w:szCs w:val="18"/>
      </w:rPr>
    </w:lvl>
  </w:abstractNum>
  <w:abstractNum w:abstractNumId="6">
    <w:nsid w:val="082C1FC2"/>
    <w:multiLevelType w:val="hybridMultilevel"/>
    <w:tmpl w:val="615EF2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F70078"/>
    <w:multiLevelType w:val="hybridMultilevel"/>
    <w:tmpl w:val="5AB8BDE4"/>
    <w:lvl w:ilvl="0" w:tplc="8DB25392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8">
    <w:nsid w:val="584D3917"/>
    <w:multiLevelType w:val="hybridMultilevel"/>
    <w:tmpl w:val="97E0F65C"/>
    <w:lvl w:ilvl="0" w:tplc="F2B46644">
      <w:numFmt w:val="bullet"/>
      <w:lvlText w:val="-"/>
      <w:lvlJc w:val="left"/>
      <w:pPr>
        <w:ind w:left="720" w:hanging="360"/>
      </w:pPr>
      <w:rPr>
        <w:rFonts w:ascii="Cambria" w:eastAsia="Cambria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497271"/>
    <w:multiLevelType w:val="hybridMultilevel"/>
    <w:tmpl w:val="11961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015CD7"/>
    <w:multiLevelType w:val="hybridMultilevel"/>
    <w:tmpl w:val="7F1CE8F6"/>
    <w:lvl w:ilvl="0" w:tplc="204EDB7A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57B"/>
    <w:rsid w:val="00061611"/>
    <w:rsid w:val="000752C4"/>
    <w:rsid w:val="00133442"/>
    <w:rsid w:val="002A4F7B"/>
    <w:rsid w:val="0041363E"/>
    <w:rsid w:val="006111A9"/>
    <w:rsid w:val="007078C2"/>
    <w:rsid w:val="00932A79"/>
    <w:rsid w:val="009B457B"/>
    <w:rsid w:val="00A21237"/>
    <w:rsid w:val="00AF622B"/>
    <w:rsid w:val="00B4109B"/>
    <w:rsid w:val="00B90983"/>
    <w:rsid w:val="00BA6E5B"/>
    <w:rsid w:val="00DE7C71"/>
    <w:rsid w:val="00E012E1"/>
    <w:rsid w:val="00FB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3A8FA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5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B457B"/>
    <w:rPr>
      <w:b/>
      <w:b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45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57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B4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8</Pages>
  <Words>1984</Words>
  <Characters>11312</Characters>
  <Application>Microsoft Macintosh Word</Application>
  <DocSecurity>0</DocSecurity>
  <Lines>94</Lines>
  <Paragraphs>26</Paragraphs>
  <ScaleCrop>false</ScaleCrop>
  <Company/>
  <LinksUpToDate>false</LinksUpToDate>
  <CharactersWithSpaces>13270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15</cp:revision>
  <cp:lastPrinted>2014-02-25T12:30:00Z</cp:lastPrinted>
  <dcterms:created xsi:type="dcterms:W3CDTF">2014-02-21T21:09:00Z</dcterms:created>
  <dcterms:modified xsi:type="dcterms:W3CDTF">2014-09-14T23:12:00Z</dcterms:modified>
</cp:coreProperties>
</file>